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B01" w:rsidRPr="002F4594" w:rsidRDefault="00FB7B01" w:rsidP="00112550">
      <w:pPr>
        <w:spacing w:line="240" w:lineRule="auto"/>
        <w:contextualSpacing/>
        <w:jc w:val="center"/>
        <w:rPr>
          <w:rFonts w:ascii="Arial" w:hAnsi="Arial" w:cs="Arial"/>
          <w:b/>
          <w:sz w:val="48"/>
          <w:szCs w:val="48"/>
        </w:rPr>
      </w:pPr>
      <w:bookmarkStart w:id="0" w:name="_GoBack"/>
      <w:r w:rsidRPr="002F4594">
        <w:rPr>
          <w:rFonts w:ascii="Arial" w:hAnsi="Arial" w:cs="Arial"/>
          <w:b/>
          <w:noProof/>
        </w:rPr>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24000" contrast="54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FB7B01" w:rsidRPr="002F4594" w:rsidRDefault="00FB7B01" w:rsidP="00112550">
      <w:pPr>
        <w:spacing w:line="240" w:lineRule="auto"/>
        <w:contextualSpacing/>
        <w:jc w:val="center"/>
        <w:rPr>
          <w:rFonts w:ascii="Arial" w:hAnsi="Arial" w:cs="Arial"/>
          <w:b/>
          <w:sz w:val="48"/>
          <w:szCs w:val="48"/>
        </w:rPr>
      </w:pPr>
      <w:r w:rsidRPr="002F4594">
        <w:rPr>
          <w:rFonts w:ascii="Arial" w:hAnsi="Arial" w:cs="Arial"/>
          <w:b/>
          <w:sz w:val="48"/>
          <w:szCs w:val="48"/>
        </w:rPr>
        <w:t>АДМИНИСТРАЦИЯ</w:t>
      </w:r>
    </w:p>
    <w:p w:rsidR="00FB7B01" w:rsidRPr="002F4594" w:rsidRDefault="00E06D59" w:rsidP="00112550">
      <w:pPr>
        <w:spacing w:line="240" w:lineRule="auto"/>
        <w:contextualSpacing/>
        <w:jc w:val="center"/>
        <w:rPr>
          <w:rFonts w:ascii="Arial" w:hAnsi="Arial" w:cs="Arial"/>
          <w:sz w:val="40"/>
          <w:szCs w:val="40"/>
        </w:rPr>
      </w:pPr>
      <w:r>
        <w:rPr>
          <w:rFonts w:ascii="Arial" w:hAnsi="Arial" w:cs="Arial"/>
          <w:b/>
          <w:sz w:val="48"/>
          <w:szCs w:val="48"/>
        </w:rPr>
        <w:t>НИКОЛЬСКОГО</w:t>
      </w:r>
      <w:r w:rsidR="00FB7B01" w:rsidRPr="002F4594">
        <w:rPr>
          <w:rFonts w:ascii="Arial" w:hAnsi="Arial" w:cs="Arial"/>
          <w:b/>
          <w:sz w:val="48"/>
          <w:szCs w:val="48"/>
        </w:rPr>
        <w:t xml:space="preserve"> СЕЛЬСОВЕТА</w:t>
      </w:r>
    </w:p>
    <w:p w:rsidR="00FB7B01" w:rsidRPr="002F4594" w:rsidRDefault="00FB7B01" w:rsidP="00112550">
      <w:pPr>
        <w:spacing w:line="240" w:lineRule="auto"/>
        <w:contextualSpacing/>
        <w:jc w:val="center"/>
        <w:rPr>
          <w:rFonts w:ascii="Arial" w:hAnsi="Arial" w:cs="Arial"/>
          <w:b/>
          <w:sz w:val="48"/>
          <w:szCs w:val="48"/>
        </w:rPr>
      </w:pPr>
      <w:r w:rsidRPr="002F4594">
        <w:rPr>
          <w:rFonts w:ascii="Arial" w:hAnsi="Arial" w:cs="Arial"/>
          <w:sz w:val="40"/>
          <w:szCs w:val="40"/>
        </w:rPr>
        <w:t>ЩИГРОВСКОГО РАЙОНА КУРСКОЙ ОБЛАСТИ</w:t>
      </w:r>
    </w:p>
    <w:p w:rsidR="00FB7B01" w:rsidRPr="002F4594" w:rsidRDefault="00FB7B01" w:rsidP="00112550">
      <w:pPr>
        <w:spacing w:line="240" w:lineRule="auto"/>
        <w:contextualSpacing/>
        <w:jc w:val="center"/>
        <w:rPr>
          <w:rFonts w:ascii="Arial" w:hAnsi="Arial" w:cs="Arial"/>
          <w:szCs w:val="28"/>
        </w:rPr>
      </w:pPr>
      <w:proofErr w:type="gramStart"/>
      <w:r w:rsidRPr="002F4594">
        <w:rPr>
          <w:rFonts w:ascii="Arial" w:hAnsi="Arial" w:cs="Arial"/>
          <w:b/>
          <w:sz w:val="48"/>
          <w:szCs w:val="48"/>
        </w:rPr>
        <w:t>П</w:t>
      </w:r>
      <w:proofErr w:type="gramEnd"/>
      <w:r w:rsidRPr="002F4594">
        <w:rPr>
          <w:rFonts w:ascii="Arial" w:hAnsi="Arial" w:cs="Arial"/>
          <w:b/>
          <w:sz w:val="48"/>
          <w:szCs w:val="48"/>
        </w:rPr>
        <w:t xml:space="preserve"> О С Т А Н О В Л Е Н И Е</w:t>
      </w:r>
    </w:p>
    <w:p w:rsidR="00FE4643" w:rsidRPr="002F4594" w:rsidRDefault="00E06D59" w:rsidP="00112550">
      <w:pPr>
        <w:suppressAutoHyphens/>
        <w:spacing w:line="240" w:lineRule="auto"/>
        <w:contextualSpacing/>
        <w:rPr>
          <w:rFonts w:ascii="Arial" w:hAnsi="Arial" w:cs="Arial"/>
          <w:szCs w:val="28"/>
          <w:lang w:eastAsia="ar-SA"/>
        </w:rPr>
      </w:pPr>
      <w:r>
        <w:rPr>
          <w:rFonts w:ascii="Arial" w:hAnsi="Arial" w:cs="Arial"/>
          <w:szCs w:val="28"/>
          <w:lang w:eastAsia="ar-SA"/>
        </w:rPr>
        <w:t>ПРОЕКТ</w:t>
      </w:r>
    </w:p>
    <w:p w:rsidR="00A51A21" w:rsidRPr="002F4594" w:rsidRDefault="00A51A21" w:rsidP="00112550">
      <w:pPr>
        <w:suppressAutoHyphens/>
        <w:spacing w:line="240" w:lineRule="auto"/>
        <w:contextualSpacing/>
        <w:rPr>
          <w:rFonts w:ascii="Arial" w:hAnsi="Arial" w:cs="Arial"/>
          <w:szCs w:val="28"/>
          <w:lang w:eastAsia="ar-SA"/>
        </w:rPr>
      </w:pPr>
    </w:p>
    <w:p w:rsidR="00E2670D" w:rsidRPr="002F4594" w:rsidRDefault="00FE4643" w:rsidP="00112550">
      <w:pPr>
        <w:pStyle w:val="af"/>
        <w:ind w:right="2975"/>
        <w:contextualSpacing/>
        <w:jc w:val="both"/>
        <w:rPr>
          <w:rFonts w:ascii="Arial" w:hAnsi="Arial" w:cs="Arial"/>
          <w:szCs w:val="28"/>
        </w:rPr>
      </w:pPr>
      <w:r w:rsidRPr="002F4594">
        <w:rPr>
          <w:rFonts w:ascii="Arial" w:hAnsi="Arial" w:cs="Arial"/>
          <w:szCs w:val="28"/>
        </w:rPr>
        <w:t>О</w:t>
      </w:r>
      <w:r w:rsidR="00A51A21" w:rsidRPr="002F4594">
        <w:rPr>
          <w:rFonts w:ascii="Arial" w:hAnsi="Arial" w:cs="Arial"/>
          <w:szCs w:val="28"/>
        </w:rPr>
        <w:t>б утверждении административного</w:t>
      </w:r>
      <w:r w:rsidR="00DC01B7" w:rsidRPr="002F4594">
        <w:rPr>
          <w:rFonts w:ascii="Arial" w:hAnsi="Arial" w:cs="Arial"/>
          <w:szCs w:val="28"/>
        </w:rPr>
        <w:t xml:space="preserve"> </w:t>
      </w:r>
      <w:r w:rsidR="00A51A21" w:rsidRPr="002F4594">
        <w:rPr>
          <w:rFonts w:ascii="Arial" w:hAnsi="Arial" w:cs="Arial"/>
          <w:szCs w:val="28"/>
        </w:rPr>
        <w:t>регламента по предоставлению</w:t>
      </w:r>
      <w:r w:rsidR="00DC01B7" w:rsidRPr="002F4594">
        <w:rPr>
          <w:rFonts w:ascii="Arial" w:hAnsi="Arial" w:cs="Arial"/>
          <w:szCs w:val="28"/>
        </w:rPr>
        <w:t xml:space="preserve"> </w:t>
      </w:r>
      <w:r w:rsidRPr="002F4594">
        <w:rPr>
          <w:rFonts w:ascii="Arial" w:hAnsi="Arial" w:cs="Arial"/>
          <w:szCs w:val="28"/>
        </w:rPr>
        <w:t xml:space="preserve">муниципальной услуги </w:t>
      </w:r>
      <w:r w:rsidR="00A51A21" w:rsidRPr="002F4594">
        <w:rPr>
          <w:rFonts w:ascii="Arial" w:hAnsi="Arial" w:cs="Arial"/>
          <w:bCs/>
          <w:szCs w:val="28"/>
        </w:rPr>
        <w:t>«</w:t>
      </w:r>
      <w:r w:rsidR="00E2670D" w:rsidRPr="002F4594">
        <w:rPr>
          <w:rFonts w:ascii="Arial" w:hAnsi="Arial" w:cs="Arial"/>
          <w:szCs w:val="28"/>
          <w:lang w:eastAsia="ru-RU"/>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lang w:eastAsia="ru-RU"/>
        </w:rPr>
        <w:t>Никольского</w:t>
      </w:r>
      <w:r w:rsidR="00E2670D" w:rsidRPr="002F4594">
        <w:rPr>
          <w:rFonts w:ascii="Arial" w:hAnsi="Arial" w:cs="Arial"/>
          <w:szCs w:val="28"/>
          <w:lang w:eastAsia="ru-RU"/>
        </w:rPr>
        <w:t xml:space="preserve"> сельсовета Щигровского района Курской области, и ежемесячной доплаты к пенсии выборным должностным лицам</w:t>
      </w:r>
      <w:r w:rsidR="00DC01B7" w:rsidRPr="002F4594">
        <w:rPr>
          <w:rFonts w:ascii="Arial" w:hAnsi="Arial" w:cs="Arial"/>
          <w:szCs w:val="28"/>
          <w:lang w:eastAsia="ru-RU"/>
        </w:rPr>
        <w:t>»</w:t>
      </w:r>
    </w:p>
    <w:p w:rsidR="00E2670D" w:rsidRPr="002F4594" w:rsidRDefault="00E2670D" w:rsidP="00112550">
      <w:pPr>
        <w:suppressAutoHyphens/>
        <w:spacing w:line="240" w:lineRule="auto"/>
        <w:contextualSpacing/>
        <w:jc w:val="both"/>
        <w:rPr>
          <w:rFonts w:ascii="Arial" w:hAnsi="Arial" w:cs="Arial"/>
          <w:szCs w:val="28"/>
        </w:rPr>
      </w:pPr>
    </w:p>
    <w:p w:rsidR="00EA2806" w:rsidRPr="002F4594" w:rsidRDefault="00FE4643" w:rsidP="00112550">
      <w:pPr>
        <w:suppressAutoHyphens/>
        <w:spacing w:line="240" w:lineRule="auto"/>
        <w:ind w:firstLine="708"/>
        <w:contextualSpacing/>
        <w:jc w:val="both"/>
        <w:rPr>
          <w:rFonts w:ascii="Arial" w:hAnsi="Arial" w:cs="Arial"/>
          <w:szCs w:val="28"/>
          <w:lang w:eastAsia="ar-SA"/>
        </w:rPr>
      </w:pPr>
      <w:r w:rsidRPr="002F4594">
        <w:rPr>
          <w:rFonts w:ascii="Arial" w:hAnsi="Arial" w:cs="Arial"/>
          <w:szCs w:val="28"/>
        </w:rPr>
        <w:t>В соответствии с Федеральным законом от 27.07.2010 №210-ФЗ «Об организации предоставления государ</w:t>
      </w:r>
      <w:r w:rsidR="00FB7B01" w:rsidRPr="002F4594">
        <w:rPr>
          <w:rFonts w:ascii="Arial" w:hAnsi="Arial" w:cs="Arial"/>
          <w:szCs w:val="28"/>
        </w:rPr>
        <w:t>ственных и муниципальных услуг»</w:t>
      </w:r>
      <w:r w:rsidRPr="002F4594">
        <w:rPr>
          <w:rFonts w:ascii="Arial" w:hAnsi="Arial" w:cs="Arial"/>
          <w:szCs w:val="28"/>
        </w:rPr>
        <w:t xml:space="preserve">, Администрация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w:t>
      </w:r>
      <w:proofErr w:type="gramStart"/>
      <w:r w:rsidRPr="002F4594">
        <w:rPr>
          <w:rFonts w:ascii="Arial" w:hAnsi="Arial" w:cs="Arial"/>
          <w:b/>
          <w:szCs w:val="28"/>
        </w:rPr>
        <w:t xml:space="preserve"> </w:t>
      </w:r>
      <w:r w:rsidRPr="002F4594">
        <w:rPr>
          <w:rFonts w:ascii="Arial" w:hAnsi="Arial" w:cs="Arial"/>
          <w:szCs w:val="28"/>
        </w:rPr>
        <w:t>П</w:t>
      </w:r>
      <w:proofErr w:type="gramEnd"/>
      <w:r w:rsidR="00A51A21" w:rsidRPr="002F4594">
        <w:rPr>
          <w:rFonts w:ascii="Arial" w:hAnsi="Arial" w:cs="Arial"/>
          <w:szCs w:val="28"/>
        </w:rPr>
        <w:t>остановляет</w:t>
      </w:r>
      <w:r w:rsidRPr="002F4594">
        <w:rPr>
          <w:rFonts w:ascii="Arial" w:hAnsi="Arial" w:cs="Arial"/>
          <w:szCs w:val="28"/>
          <w:lang w:eastAsia="ar-SA"/>
        </w:rPr>
        <w:t>:</w:t>
      </w:r>
    </w:p>
    <w:p w:rsidR="00A51A21" w:rsidRPr="002F4594" w:rsidRDefault="00FE4643" w:rsidP="00112550">
      <w:pPr>
        <w:tabs>
          <w:tab w:val="left" w:pos="3060"/>
        </w:tabs>
        <w:spacing w:line="240" w:lineRule="auto"/>
        <w:ind w:firstLine="709"/>
        <w:contextualSpacing/>
        <w:jc w:val="both"/>
        <w:rPr>
          <w:rFonts w:ascii="Arial" w:hAnsi="Arial" w:cs="Arial"/>
          <w:szCs w:val="28"/>
        </w:rPr>
      </w:pPr>
      <w:r w:rsidRPr="002F4594">
        <w:rPr>
          <w:rFonts w:ascii="Arial" w:hAnsi="Arial" w:cs="Arial"/>
          <w:szCs w:val="28"/>
          <w:lang w:eastAsia="ar-SA"/>
        </w:rPr>
        <w:t xml:space="preserve">1. Утвердить прилагаемый Административный регламент по предоставлению муниципальной услуги </w:t>
      </w:r>
      <w:r w:rsidRPr="002F4594">
        <w:rPr>
          <w:rFonts w:ascii="Arial" w:hAnsi="Arial" w:cs="Arial"/>
          <w:szCs w:val="28"/>
        </w:rPr>
        <w:t>«</w:t>
      </w:r>
      <w:r w:rsidR="00DC01B7" w:rsidRPr="002F4594">
        <w:rPr>
          <w:rFonts w:ascii="Arial" w:hAnsi="Arial" w:cs="Arial"/>
          <w:szCs w:val="28"/>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00DC01B7"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r w:rsidRPr="002F4594">
        <w:rPr>
          <w:rFonts w:ascii="Arial" w:hAnsi="Arial" w:cs="Arial"/>
          <w:szCs w:val="28"/>
        </w:rPr>
        <w:t>».</w:t>
      </w:r>
    </w:p>
    <w:p w:rsidR="00FE4643" w:rsidRPr="002F4594" w:rsidRDefault="00FE4643" w:rsidP="00112550">
      <w:pPr>
        <w:tabs>
          <w:tab w:val="left" w:pos="3060"/>
        </w:tabs>
        <w:spacing w:line="240" w:lineRule="auto"/>
        <w:ind w:firstLine="709"/>
        <w:contextualSpacing/>
        <w:jc w:val="both"/>
        <w:rPr>
          <w:rFonts w:ascii="Arial" w:hAnsi="Arial" w:cs="Arial"/>
          <w:szCs w:val="28"/>
        </w:rPr>
      </w:pPr>
      <w:r w:rsidRPr="002F4594">
        <w:rPr>
          <w:rFonts w:ascii="Arial" w:hAnsi="Arial" w:cs="Arial"/>
          <w:szCs w:val="28"/>
        </w:rPr>
        <w:t>2.</w:t>
      </w:r>
      <w:r w:rsidRPr="002F4594">
        <w:rPr>
          <w:rFonts w:ascii="Arial" w:hAnsi="Arial" w:cs="Arial"/>
          <w:bCs/>
          <w:szCs w:val="28"/>
          <w:lang w:eastAsia="ar-SA"/>
        </w:rPr>
        <w:t xml:space="preserve"> Признать </w:t>
      </w:r>
      <w:r w:rsidR="00FB7B01" w:rsidRPr="002F4594">
        <w:rPr>
          <w:rFonts w:ascii="Arial" w:hAnsi="Arial" w:cs="Arial"/>
          <w:bCs/>
          <w:szCs w:val="28"/>
          <w:lang w:eastAsia="ar-SA"/>
        </w:rPr>
        <w:t xml:space="preserve">пункт 1.16 </w:t>
      </w:r>
      <w:r w:rsidR="00FB7B01" w:rsidRPr="002F4594">
        <w:rPr>
          <w:rFonts w:ascii="Arial" w:hAnsi="Arial" w:cs="Arial"/>
          <w:szCs w:val="28"/>
        </w:rPr>
        <w:t xml:space="preserve">«Назначение и выплата пенсии за выслугу лет лицам, замещавшим муниципальные должности в органах местного самоуправления </w:t>
      </w:r>
      <w:r w:rsidR="00E06D59">
        <w:rPr>
          <w:rFonts w:ascii="Arial" w:hAnsi="Arial" w:cs="Arial"/>
          <w:szCs w:val="28"/>
        </w:rPr>
        <w:t>Никольского</w:t>
      </w:r>
      <w:r w:rsidR="00FB7B01" w:rsidRPr="002F4594">
        <w:rPr>
          <w:rFonts w:ascii="Arial" w:hAnsi="Arial" w:cs="Arial"/>
          <w:szCs w:val="28"/>
        </w:rPr>
        <w:t xml:space="preserve"> сельсовета Щигровского района Курской области» </w:t>
      </w:r>
      <w:r w:rsidRPr="002F4594">
        <w:rPr>
          <w:rFonts w:ascii="Arial" w:hAnsi="Arial" w:cs="Arial"/>
          <w:bCs/>
          <w:szCs w:val="28"/>
          <w:lang w:eastAsia="ar-SA"/>
        </w:rPr>
        <w:t>постановлени</w:t>
      </w:r>
      <w:r w:rsidR="00FB7B01" w:rsidRPr="002F4594">
        <w:rPr>
          <w:rFonts w:ascii="Arial" w:hAnsi="Arial" w:cs="Arial"/>
          <w:bCs/>
          <w:szCs w:val="28"/>
          <w:lang w:eastAsia="ar-SA"/>
        </w:rPr>
        <w:t>я</w:t>
      </w:r>
      <w:r w:rsidRPr="002F4594">
        <w:rPr>
          <w:rFonts w:ascii="Arial" w:hAnsi="Arial" w:cs="Arial"/>
          <w:bCs/>
          <w:szCs w:val="28"/>
          <w:lang w:eastAsia="ar-SA"/>
        </w:rPr>
        <w:t xml:space="preserve"> Администрации </w:t>
      </w:r>
      <w:r w:rsidR="00E06D59">
        <w:rPr>
          <w:rFonts w:ascii="Arial" w:hAnsi="Arial" w:cs="Arial"/>
          <w:szCs w:val="28"/>
        </w:rPr>
        <w:t>Никольского</w:t>
      </w:r>
      <w:r w:rsidRPr="002F4594">
        <w:rPr>
          <w:rFonts w:ascii="Arial" w:hAnsi="Arial" w:cs="Arial"/>
          <w:bCs/>
          <w:szCs w:val="28"/>
          <w:lang w:eastAsia="ar-SA"/>
        </w:rPr>
        <w:t xml:space="preserve"> сельсовета </w:t>
      </w:r>
      <w:r w:rsidR="00EA2806" w:rsidRPr="002F4594">
        <w:rPr>
          <w:rFonts w:ascii="Arial" w:hAnsi="Arial" w:cs="Arial"/>
          <w:bCs/>
          <w:szCs w:val="28"/>
          <w:lang w:eastAsia="ar-SA"/>
        </w:rPr>
        <w:t>Щигровского района</w:t>
      </w:r>
      <w:r w:rsidRPr="002F4594">
        <w:rPr>
          <w:rFonts w:ascii="Arial" w:hAnsi="Arial" w:cs="Arial"/>
          <w:bCs/>
          <w:szCs w:val="28"/>
          <w:lang w:eastAsia="ar-SA"/>
        </w:rPr>
        <w:t xml:space="preserve"> Курской области </w:t>
      </w:r>
      <w:r w:rsidR="00FB7B01" w:rsidRPr="002F4594">
        <w:rPr>
          <w:rFonts w:ascii="Arial" w:hAnsi="Arial" w:cs="Arial"/>
          <w:szCs w:val="28"/>
        </w:rPr>
        <w:t>от «29» июня 2012 года № 18 «Об утверждении административных регламентов предоставления муниципальных услуг</w:t>
      </w:r>
      <w:r w:rsidR="00A51A21" w:rsidRPr="002F4594">
        <w:rPr>
          <w:rFonts w:ascii="Arial" w:hAnsi="Arial" w:cs="Arial"/>
          <w:szCs w:val="28"/>
        </w:rPr>
        <w:t xml:space="preserve">» считать </w:t>
      </w:r>
      <w:r w:rsidRPr="002F4594">
        <w:rPr>
          <w:rFonts w:ascii="Arial" w:hAnsi="Arial" w:cs="Arial"/>
          <w:bCs/>
          <w:szCs w:val="28"/>
          <w:lang w:eastAsia="ar-SA"/>
        </w:rPr>
        <w:t>утратившим силу.</w:t>
      </w:r>
    </w:p>
    <w:p w:rsidR="00FE4643" w:rsidRPr="002F4594" w:rsidRDefault="00FE4643" w:rsidP="00112550">
      <w:pPr>
        <w:suppressAutoHyphens/>
        <w:spacing w:line="240" w:lineRule="auto"/>
        <w:ind w:firstLine="709"/>
        <w:contextualSpacing/>
        <w:jc w:val="both"/>
        <w:rPr>
          <w:rFonts w:ascii="Arial" w:hAnsi="Arial" w:cs="Arial"/>
          <w:bCs/>
          <w:szCs w:val="28"/>
          <w:lang w:eastAsia="ar-SA"/>
        </w:rPr>
      </w:pPr>
      <w:r w:rsidRPr="002F4594">
        <w:rPr>
          <w:rFonts w:ascii="Arial" w:hAnsi="Arial" w:cs="Arial"/>
          <w:szCs w:val="28"/>
        </w:rPr>
        <w:t xml:space="preserve">3. </w:t>
      </w:r>
      <w:proofErr w:type="gramStart"/>
      <w:r w:rsidRPr="002F4594">
        <w:rPr>
          <w:rFonts w:ascii="Arial" w:hAnsi="Arial" w:cs="Arial"/>
          <w:szCs w:val="28"/>
        </w:rPr>
        <w:t>Контроль за</w:t>
      </w:r>
      <w:proofErr w:type="gramEnd"/>
      <w:r w:rsidRPr="002F4594">
        <w:rPr>
          <w:rFonts w:ascii="Arial" w:hAnsi="Arial" w:cs="Arial"/>
          <w:szCs w:val="28"/>
        </w:rPr>
        <w:t xml:space="preserve"> исполнением настоящего пос</w:t>
      </w:r>
      <w:r w:rsidR="002B0E81" w:rsidRPr="002F4594">
        <w:rPr>
          <w:rFonts w:ascii="Arial" w:hAnsi="Arial" w:cs="Arial"/>
          <w:szCs w:val="28"/>
        </w:rPr>
        <w:t>тановления оставляю за собой</w:t>
      </w:r>
      <w:r w:rsidRPr="002F4594">
        <w:rPr>
          <w:rFonts w:ascii="Arial" w:hAnsi="Arial" w:cs="Arial"/>
          <w:szCs w:val="28"/>
        </w:rPr>
        <w:t>.</w:t>
      </w:r>
    </w:p>
    <w:p w:rsidR="00FE4643" w:rsidRPr="002F4594" w:rsidRDefault="00FE4643" w:rsidP="00112550">
      <w:pPr>
        <w:suppressAutoHyphens/>
        <w:spacing w:line="240" w:lineRule="auto"/>
        <w:ind w:firstLine="709"/>
        <w:contextualSpacing/>
        <w:jc w:val="both"/>
        <w:rPr>
          <w:rFonts w:ascii="Arial" w:hAnsi="Arial" w:cs="Arial"/>
          <w:szCs w:val="28"/>
        </w:rPr>
      </w:pPr>
      <w:r w:rsidRPr="002F4594">
        <w:rPr>
          <w:rFonts w:ascii="Arial" w:hAnsi="Arial" w:cs="Arial"/>
          <w:szCs w:val="28"/>
        </w:rPr>
        <w:t xml:space="preserve">4.Настоящее постановление вступает в силу со дня его </w:t>
      </w:r>
      <w:r w:rsidR="00EA2806" w:rsidRPr="002F4594">
        <w:rPr>
          <w:rFonts w:ascii="Arial" w:hAnsi="Arial" w:cs="Arial"/>
          <w:szCs w:val="28"/>
        </w:rPr>
        <w:t>обнародования.</w:t>
      </w:r>
    </w:p>
    <w:p w:rsidR="00FE4643" w:rsidRPr="002F4594" w:rsidRDefault="00FE4643" w:rsidP="00112550">
      <w:pPr>
        <w:suppressAutoHyphens/>
        <w:spacing w:line="240" w:lineRule="auto"/>
        <w:contextualSpacing/>
        <w:jc w:val="both"/>
        <w:rPr>
          <w:rFonts w:ascii="Arial" w:hAnsi="Arial" w:cs="Arial"/>
          <w:szCs w:val="28"/>
        </w:rPr>
      </w:pPr>
    </w:p>
    <w:p w:rsidR="00FE4643" w:rsidRPr="002F4594" w:rsidRDefault="00FE4643" w:rsidP="00112550">
      <w:pPr>
        <w:suppressAutoHyphens/>
        <w:spacing w:line="240" w:lineRule="auto"/>
        <w:contextualSpacing/>
        <w:jc w:val="both"/>
        <w:rPr>
          <w:rFonts w:ascii="Arial" w:hAnsi="Arial" w:cs="Arial"/>
          <w:szCs w:val="28"/>
        </w:rPr>
      </w:pPr>
      <w:r w:rsidRPr="002F4594">
        <w:rPr>
          <w:rFonts w:ascii="Arial" w:hAnsi="Arial" w:cs="Arial"/>
          <w:szCs w:val="28"/>
        </w:rPr>
        <w:t xml:space="preserve">Глава </w:t>
      </w:r>
      <w:r w:rsidR="00E06D59">
        <w:rPr>
          <w:rFonts w:ascii="Arial" w:hAnsi="Arial" w:cs="Arial"/>
          <w:szCs w:val="28"/>
        </w:rPr>
        <w:t>Никольского</w:t>
      </w:r>
      <w:r w:rsidRPr="002F4594">
        <w:rPr>
          <w:rFonts w:ascii="Arial" w:hAnsi="Arial" w:cs="Arial"/>
          <w:szCs w:val="28"/>
        </w:rPr>
        <w:t xml:space="preserve"> сельсовета           </w:t>
      </w:r>
      <w:r w:rsidR="00A51A21" w:rsidRPr="002F4594">
        <w:rPr>
          <w:rFonts w:ascii="Arial" w:hAnsi="Arial" w:cs="Arial"/>
          <w:szCs w:val="28"/>
        </w:rPr>
        <w:t xml:space="preserve">            </w:t>
      </w:r>
      <w:r w:rsidRPr="002F4594">
        <w:rPr>
          <w:rFonts w:ascii="Arial" w:hAnsi="Arial" w:cs="Arial"/>
          <w:szCs w:val="28"/>
        </w:rPr>
        <w:t xml:space="preserve">                </w:t>
      </w:r>
      <w:r w:rsidR="00FB7B01" w:rsidRPr="002F4594">
        <w:rPr>
          <w:rFonts w:ascii="Arial" w:hAnsi="Arial" w:cs="Arial"/>
          <w:szCs w:val="28"/>
        </w:rPr>
        <w:t>А.А.</w:t>
      </w:r>
      <w:r w:rsidR="00E06D59">
        <w:rPr>
          <w:rFonts w:ascii="Arial" w:hAnsi="Arial" w:cs="Arial"/>
          <w:szCs w:val="28"/>
        </w:rPr>
        <w:t>Степанова</w:t>
      </w:r>
    </w:p>
    <w:p w:rsidR="0091342C" w:rsidRDefault="0091342C" w:rsidP="00112550">
      <w:pPr>
        <w:spacing w:before="120" w:line="240" w:lineRule="auto"/>
        <w:ind w:right="-1" w:firstLine="4962"/>
        <w:contextualSpacing/>
        <w:jc w:val="both"/>
        <w:rPr>
          <w:rFonts w:ascii="Arial" w:hAnsi="Arial" w:cs="Arial"/>
          <w:szCs w:val="28"/>
        </w:rPr>
      </w:pPr>
    </w:p>
    <w:p w:rsidR="00FE4643" w:rsidRPr="002F4594" w:rsidRDefault="00FE4643" w:rsidP="00112550">
      <w:pPr>
        <w:spacing w:before="120" w:line="240" w:lineRule="auto"/>
        <w:ind w:right="-1" w:firstLine="4962"/>
        <w:contextualSpacing/>
        <w:jc w:val="both"/>
        <w:rPr>
          <w:rFonts w:ascii="Arial" w:hAnsi="Arial" w:cs="Arial"/>
          <w:szCs w:val="28"/>
        </w:rPr>
      </w:pPr>
      <w:r w:rsidRPr="002F4594">
        <w:rPr>
          <w:rFonts w:ascii="Arial" w:hAnsi="Arial" w:cs="Arial"/>
          <w:szCs w:val="28"/>
        </w:rPr>
        <w:lastRenderedPageBreak/>
        <w:t>УТВЕРЖДЕН</w:t>
      </w:r>
    </w:p>
    <w:p w:rsidR="00FE4643" w:rsidRPr="002F4594" w:rsidRDefault="00FE4643" w:rsidP="00112550">
      <w:pPr>
        <w:spacing w:before="120" w:line="240" w:lineRule="auto"/>
        <w:ind w:right="-1" w:firstLine="4962"/>
        <w:contextualSpacing/>
        <w:jc w:val="both"/>
        <w:rPr>
          <w:rFonts w:ascii="Arial" w:hAnsi="Arial" w:cs="Arial"/>
          <w:szCs w:val="28"/>
        </w:rPr>
      </w:pPr>
      <w:r w:rsidRPr="002F4594">
        <w:rPr>
          <w:rFonts w:ascii="Arial" w:hAnsi="Arial" w:cs="Arial"/>
          <w:szCs w:val="28"/>
        </w:rPr>
        <w:t>постановлением Администрации</w:t>
      </w:r>
    </w:p>
    <w:p w:rsidR="00FE4643" w:rsidRPr="002F4594" w:rsidRDefault="00E06D59" w:rsidP="00112550">
      <w:pPr>
        <w:spacing w:before="120" w:line="240" w:lineRule="auto"/>
        <w:ind w:right="-1" w:firstLine="4962"/>
        <w:contextualSpacing/>
        <w:jc w:val="both"/>
        <w:rPr>
          <w:rFonts w:ascii="Arial" w:hAnsi="Arial" w:cs="Arial"/>
          <w:szCs w:val="28"/>
        </w:rPr>
      </w:pPr>
      <w:r>
        <w:rPr>
          <w:rFonts w:ascii="Arial" w:hAnsi="Arial" w:cs="Arial"/>
          <w:szCs w:val="28"/>
        </w:rPr>
        <w:t>Никольского</w:t>
      </w:r>
      <w:r w:rsidR="00FE4643" w:rsidRPr="002F4594">
        <w:rPr>
          <w:rFonts w:ascii="Arial" w:hAnsi="Arial" w:cs="Arial"/>
          <w:szCs w:val="28"/>
        </w:rPr>
        <w:t xml:space="preserve"> сельсовета</w:t>
      </w:r>
    </w:p>
    <w:p w:rsidR="00FE4643" w:rsidRPr="002F4594" w:rsidRDefault="00EA2806" w:rsidP="00112550">
      <w:pPr>
        <w:spacing w:before="120" w:line="240" w:lineRule="auto"/>
        <w:ind w:right="-1" w:firstLine="4962"/>
        <w:contextualSpacing/>
        <w:jc w:val="both"/>
        <w:rPr>
          <w:rFonts w:ascii="Arial" w:hAnsi="Arial" w:cs="Arial"/>
          <w:szCs w:val="28"/>
        </w:rPr>
      </w:pPr>
      <w:r w:rsidRPr="002F4594">
        <w:rPr>
          <w:rFonts w:ascii="Arial" w:hAnsi="Arial" w:cs="Arial"/>
          <w:szCs w:val="28"/>
        </w:rPr>
        <w:t>Щигровского района</w:t>
      </w:r>
      <w:r w:rsidR="00FE4643" w:rsidRPr="002F4594">
        <w:rPr>
          <w:rFonts w:ascii="Arial" w:hAnsi="Arial" w:cs="Arial"/>
          <w:szCs w:val="28"/>
        </w:rPr>
        <w:t xml:space="preserve"> Курской области</w:t>
      </w:r>
    </w:p>
    <w:p w:rsidR="00FE4643" w:rsidRDefault="00FE4643" w:rsidP="00112550">
      <w:pPr>
        <w:spacing w:before="120" w:line="240" w:lineRule="auto"/>
        <w:ind w:right="-1" w:firstLine="709"/>
        <w:contextualSpacing/>
        <w:jc w:val="right"/>
        <w:rPr>
          <w:rFonts w:ascii="Arial" w:hAnsi="Arial" w:cs="Arial"/>
          <w:szCs w:val="28"/>
        </w:rPr>
      </w:pPr>
    </w:p>
    <w:p w:rsidR="00E06D59" w:rsidRPr="002F4594" w:rsidRDefault="00E06D59" w:rsidP="00112550">
      <w:pPr>
        <w:spacing w:before="120" w:line="240" w:lineRule="auto"/>
        <w:ind w:right="-1" w:firstLine="709"/>
        <w:contextualSpacing/>
        <w:jc w:val="right"/>
        <w:rPr>
          <w:rFonts w:ascii="Arial" w:hAnsi="Arial" w:cs="Arial"/>
          <w:szCs w:val="28"/>
        </w:rPr>
      </w:pPr>
    </w:p>
    <w:p w:rsidR="00FE4643" w:rsidRPr="002F4594" w:rsidRDefault="00FE4643" w:rsidP="00112550">
      <w:pPr>
        <w:spacing w:before="120" w:line="240" w:lineRule="auto"/>
        <w:ind w:right="-1"/>
        <w:contextualSpacing/>
        <w:jc w:val="center"/>
        <w:rPr>
          <w:rFonts w:ascii="Arial" w:hAnsi="Arial" w:cs="Arial"/>
          <w:b/>
          <w:szCs w:val="28"/>
        </w:rPr>
      </w:pPr>
      <w:r w:rsidRPr="002F4594">
        <w:rPr>
          <w:rFonts w:ascii="Arial" w:hAnsi="Arial" w:cs="Arial"/>
          <w:b/>
          <w:szCs w:val="28"/>
        </w:rPr>
        <w:t>АДМИНИСТРАТИВНЫЙ РЕГЛАМЕНТ</w:t>
      </w:r>
    </w:p>
    <w:p w:rsidR="00FE4643" w:rsidRPr="002F4594" w:rsidRDefault="00FE4643" w:rsidP="00112550">
      <w:pPr>
        <w:pStyle w:val="af"/>
        <w:ind w:right="-1"/>
        <w:contextualSpacing/>
        <w:jc w:val="center"/>
        <w:rPr>
          <w:rFonts w:ascii="Arial" w:hAnsi="Arial" w:cs="Arial"/>
          <w:b/>
          <w:bCs/>
          <w:szCs w:val="28"/>
        </w:rPr>
      </w:pPr>
      <w:r w:rsidRPr="002F4594">
        <w:rPr>
          <w:rFonts w:ascii="Arial" w:hAnsi="Arial" w:cs="Arial"/>
          <w:b/>
          <w:szCs w:val="28"/>
        </w:rPr>
        <w:t xml:space="preserve">по предоставлению муниципальной услуги </w:t>
      </w:r>
      <w:r w:rsidRPr="002F4594">
        <w:rPr>
          <w:rFonts w:ascii="Arial" w:hAnsi="Arial" w:cs="Arial"/>
          <w:b/>
          <w:szCs w:val="28"/>
          <w:lang w:eastAsia="en-US"/>
        </w:rPr>
        <w:t>«</w:t>
      </w:r>
      <w:r w:rsidR="00DC01B7" w:rsidRPr="002F4594">
        <w:rPr>
          <w:rFonts w:ascii="Arial" w:hAnsi="Arial" w:cs="Arial"/>
          <w:szCs w:val="28"/>
          <w:lang w:eastAsia="ru-RU"/>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lang w:eastAsia="ru-RU"/>
        </w:rPr>
        <w:t>Никольского</w:t>
      </w:r>
      <w:r w:rsidR="00DC01B7" w:rsidRPr="002F4594">
        <w:rPr>
          <w:rFonts w:ascii="Arial" w:hAnsi="Arial" w:cs="Arial"/>
          <w:szCs w:val="28"/>
          <w:lang w:eastAsia="ru-RU"/>
        </w:rPr>
        <w:t xml:space="preserve"> сельсовета Щигровского района Курской области, и ежемесячной доплаты к пенсии выборным должностным лицам</w:t>
      </w:r>
      <w:r w:rsidRPr="002F4594">
        <w:rPr>
          <w:rFonts w:ascii="Arial" w:hAnsi="Arial" w:cs="Arial"/>
          <w:b/>
          <w:bCs/>
          <w:szCs w:val="28"/>
        </w:rPr>
        <w:t>»</w:t>
      </w:r>
    </w:p>
    <w:p w:rsidR="00FE4643" w:rsidRPr="002F4594" w:rsidRDefault="00FE4643" w:rsidP="00112550">
      <w:pPr>
        <w:spacing w:line="240" w:lineRule="auto"/>
        <w:ind w:right="-1"/>
        <w:contextualSpacing/>
        <w:jc w:val="center"/>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І. ОБЩИЕ ПОЛОЖЕНИЯ</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1.1.</w:t>
      </w:r>
      <w:r w:rsidRPr="002F4594">
        <w:rPr>
          <w:rFonts w:ascii="Arial" w:hAnsi="Arial" w:cs="Arial"/>
          <w:szCs w:val="28"/>
        </w:rPr>
        <w:t xml:space="preserve"> </w:t>
      </w:r>
      <w:r w:rsidRPr="002F4594">
        <w:rPr>
          <w:rFonts w:ascii="Arial" w:hAnsi="Arial" w:cs="Arial"/>
          <w:b/>
          <w:szCs w:val="28"/>
        </w:rPr>
        <w:t>Предмет регулирования административного регламента</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Административный регламент по предоставлению Администрацией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(далее – Администрация) муниципальной услуги </w:t>
      </w:r>
      <w:r w:rsidRPr="002F4594">
        <w:rPr>
          <w:rFonts w:ascii="Arial" w:hAnsi="Arial" w:cs="Arial"/>
          <w:szCs w:val="28"/>
          <w:lang w:eastAsia="en-US"/>
        </w:rPr>
        <w:t>«</w:t>
      </w:r>
      <w:r w:rsidR="00DC01B7" w:rsidRPr="002F4594">
        <w:rPr>
          <w:rFonts w:ascii="Arial" w:hAnsi="Arial" w:cs="Arial"/>
          <w:szCs w:val="28"/>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00DC01B7"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r w:rsidRPr="002F4594">
        <w:rPr>
          <w:rFonts w:ascii="Arial" w:hAnsi="Arial" w:cs="Arial"/>
          <w:szCs w:val="28"/>
          <w:lang w:eastAsia="en-US"/>
        </w:rPr>
        <w:t>»</w:t>
      </w:r>
      <w:r w:rsidRPr="002F4594">
        <w:rPr>
          <w:rFonts w:ascii="Arial" w:hAnsi="Arial" w:cs="Arial"/>
          <w:szCs w:val="28"/>
        </w:rPr>
        <w:t xml:space="preserve"> (далее муниципальная услуга) определяет сроки и последовательность действий Администрации при предоставлении муниципальной услуги.</w:t>
      </w:r>
      <w:proofErr w:type="gramEnd"/>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1.2. Круг заявителей</w:t>
      </w:r>
    </w:p>
    <w:p w:rsidR="00FE4643" w:rsidRPr="002F4594" w:rsidRDefault="00FE4643" w:rsidP="00112550">
      <w:pPr>
        <w:spacing w:line="240" w:lineRule="auto"/>
        <w:ind w:right="-1" w:firstLine="709"/>
        <w:contextualSpacing/>
        <w:jc w:val="both"/>
        <w:rPr>
          <w:rFonts w:ascii="Arial" w:hAnsi="Arial" w:cs="Arial"/>
          <w:b/>
          <w:szCs w:val="28"/>
        </w:rPr>
      </w:pPr>
    </w:p>
    <w:p w:rsidR="00E2670D"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Заявителями</w:t>
      </w:r>
      <w:r w:rsidR="00E2670D" w:rsidRPr="002F4594">
        <w:rPr>
          <w:rFonts w:ascii="Arial" w:hAnsi="Arial" w:cs="Arial"/>
          <w:szCs w:val="28"/>
        </w:rPr>
        <w:t xml:space="preserve"> муниципальной услуги являются:</w:t>
      </w:r>
    </w:p>
    <w:p w:rsidR="00E2670D" w:rsidRPr="002F4594" w:rsidRDefault="00E2670D" w:rsidP="00112550">
      <w:pPr>
        <w:spacing w:line="240" w:lineRule="auto"/>
        <w:ind w:right="-1" w:firstLine="709"/>
        <w:contextualSpacing/>
        <w:jc w:val="both"/>
        <w:rPr>
          <w:rFonts w:ascii="Arial" w:hAnsi="Arial" w:cs="Arial"/>
          <w:bCs/>
          <w:szCs w:val="28"/>
        </w:rPr>
      </w:pPr>
      <w:r w:rsidRPr="002F4594">
        <w:rPr>
          <w:rFonts w:ascii="Arial" w:hAnsi="Arial" w:cs="Arial"/>
          <w:szCs w:val="28"/>
        </w:rPr>
        <w:t xml:space="preserve">- </w:t>
      </w:r>
      <w:r w:rsidR="00FE4643" w:rsidRPr="002F4594">
        <w:rPr>
          <w:rFonts w:ascii="Arial" w:hAnsi="Arial" w:cs="Arial"/>
          <w:szCs w:val="28"/>
        </w:rPr>
        <w:t xml:space="preserve">физические лица либо их уполномоченные представители, замещавшие муниципальные должности в </w:t>
      </w:r>
      <w:r w:rsidR="00FE4643" w:rsidRPr="002F4594">
        <w:rPr>
          <w:rFonts w:ascii="Arial" w:hAnsi="Arial" w:cs="Arial"/>
          <w:bCs/>
          <w:szCs w:val="28"/>
        </w:rPr>
        <w:t xml:space="preserve">Администрации </w:t>
      </w:r>
      <w:r w:rsidR="00E06D59">
        <w:rPr>
          <w:rFonts w:ascii="Arial" w:hAnsi="Arial" w:cs="Arial"/>
          <w:szCs w:val="28"/>
        </w:rPr>
        <w:t>Никольского</w:t>
      </w:r>
      <w:r w:rsidR="00FE4643"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00FE4643" w:rsidRPr="002F4594">
        <w:rPr>
          <w:rFonts w:ascii="Arial" w:hAnsi="Arial" w:cs="Arial"/>
          <w:bCs/>
          <w:szCs w:val="28"/>
        </w:rPr>
        <w:t xml:space="preserve"> Курской области</w:t>
      </w:r>
      <w:r w:rsidRPr="002F4594">
        <w:rPr>
          <w:rFonts w:ascii="Arial" w:hAnsi="Arial" w:cs="Arial"/>
          <w:bCs/>
          <w:szCs w:val="28"/>
        </w:rPr>
        <w:t>;</w:t>
      </w:r>
    </w:p>
    <w:p w:rsidR="00E2670D" w:rsidRPr="002F4594" w:rsidRDefault="00E2670D"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 лица, замещавшие </w:t>
      </w:r>
      <w:r w:rsidR="00DC01B7" w:rsidRPr="002F4594">
        <w:rPr>
          <w:rFonts w:ascii="Arial" w:hAnsi="Arial" w:cs="Arial"/>
          <w:szCs w:val="28"/>
        </w:rPr>
        <w:t xml:space="preserve">выборную должность </w:t>
      </w:r>
      <w:r w:rsidRPr="002F4594">
        <w:rPr>
          <w:rFonts w:ascii="Arial" w:hAnsi="Arial" w:cs="Arial"/>
          <w:szCs w:val="28"/>
        </w:rPr>
        <w:t xml:space="preserve">главы </w:t>
      </w:r>
      <w:r w:rsidR="00E06D59">
        <w:rPr>
          <w:rFonts w:ascii="Arial" w:hAnsi="Arial" w:cs="Arial"/>
          <w:szCs w:val="28"/>
        </w:rPr>
        <w:t>Никольского</w:t>
      </w:r>
      <w:r w:rsidRPr="002F4594">
        <w:rPr>
          <w:rFonts w:ascii="Arial" w:hAnsi="Arial" w:cs="Arial"/>
          <w:szCs w:val="28"/>
        </w:rPr>
        <w:t xml:space="preserve"> сель</w:t>
      </w:r>
      <w:r w:rsidR="00DC01B7" w:rsidRPr="002F4594">
        <w:rPr>
          <w:rFonts w:ascii="Arial" w:hAnsi="Arial" w:cs="Arial"/>
          <w:szCs w:val="28"/>
        </w:rPr>
        <w:t>совета Щигровского района К</w:t>
      </w:r>
      <w:r w:rsidRPr="002F4594">
        <w:rPr>
          <w:rFonts w:ascii="Arial" w:hAnsi="Arial" w:cs="Arial"/>
          <w:szCs w:val="28"/>
        </w:rPr>
        <w:t>урской области</w:t>
      </w:r>
      <w:r w:rsidR="00FE4643"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наличии условий, дающих право на пенсию за выслугу лет, и в размерах, предусмотренных Законом Курской области от 13.06.2007 года № 60-ЗКО «О муниципальной службе в Курской области».</w:t>
      </w:r>
    </w:p>
    <w:p w:rsidR="00E2670D" w:rsidRPr="002F4594" w:rsidRDefault="00E2670D" w:rsidP="00112550">
      <w:pPr>
        <w:pStyle w:val="af"/>
        <w:ind w:right="-1" w:firstLine="709"/>
        <w:contextualSpacing/>
        <w:jc w:val="both"/>
        <w:rPr>
          <w:rFonts w:ascii="Arial" w:hAnsi="Arial" w:cs="Arial"/>
          <w:szCs w:val="28"/>
        </w:rPr>
      </w:pPr>
    </w:p>
    <w:p w:rsidR="00E2670D"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Заявителями на предоставление муниципальной услуги являются</w:t>
      </w:r>
      <w:r w:rsidR="00E2670D" w:rsidRPr="002F4594">
        <w:rPr>
          <w:rFonts w:ascii="Arial" w:hAnsi="Arial" w:cs="Arial"/>
          <w:szCs w:val="28"/>
        </w:rPr>
        <w:t>:</w:t>
      </w:r>
    </w:p>
    <w:p w:rsidR="00E2670D" w:rsidRPr="002F4594" w:rsidRDefault="00E2670D" w:rsidP="00112550">
      <w:pPr>
        <w:pStyle w:val="af"/>
        <w:ind w:right="-1" w:firstLine="709"/>
        <w:contextualSpacing/>
        <w:jc w:val="both"/>
        <w:rPr>
          <w:rFonts w:ascii="Arial" w:hAnsi="Arial" w:cs="Arial"/>
          <w:szCs w:val="28"/>
        </w:rPr>
      </w:pPr>
    </w:p>
    <w:p w:rsidR="00FE4643" w:rsidRPr="002F4594" w:rsidRDefault="00E2670D" w:rsidP="00112550">
      <w:pPr>
        <w:pStyle w:val="af"/>
        <w:ind w:right="-1" w:firstLine="709"/>
        <w:contextualSpacing/>
        <w:jc w:val="both"/>
        <w:rPr>
          <w:rFonts w:ascii="Arial" w:hAnsi="Arial" w:cs="Arial"/>
          <w:szCs w:val="28"/>
        </w:rPr>
      </w:pPr>
      <w:r w:rsidRPr="002F4594">
        <w:rPr>
          <w:rFonts w:ascii="Arial" w:hAnsi="Arial" w:cs="Arial"/>
          <w:szCs w:val="28"/>
        </w:rPr>
        <w:t xml:space="preserve">- </w:t>
      </w:r>
      <w:r w:rsidR="00FE4643" w:rsidRPr="002F4594">
        <w:rPr>
          <w:rFonts w:ascii="Arial" w:hAnsi="Arial" w:cs="Arial"/>
          <w:b/>
          <w:szCs w:val="28"/>
        </w:rPr>
        <w:t>муниципальные служащие</w:t>
      </w:r>
      <w:r w:rsidR="00FE4643" w:rsidRPr="002F4594">
        <w:rPr>
          <w:rFonts w:ascii="Arial" w:hAnsi="Arial" w:cs="Arial"/>
          <w:szCs w:val="28"/>
        </w:rPr>
        <w:t xml:space="preserve"> при наличии с</w:t>
      </w:r>
      <w:r w:rsidRPr="002F4594">
        <w:rPr>
          <w:rFonts w:ascii="Arial" w:hAnsi="Arial" w:cs="Arial"/>
          <w:szCs w:val="28"/>
        </w:rPr>
        <w:t>тажа муниципаль</w:t>
      </w:r>
      <w:r w:rsidR="00FE4643" w:rsidRPr="002F4594">
        <w:rPr>
          <w:rFonts w:ascii="Arial" w:hAnsi="Arial" w:cs="Arial"/>
          <w:szCs w:val="28"/>
        </w:rPr>
        <w:t>ной службы не менее 15 лет, имеющие право на пенсию за выслугу лет при увольнении с муниципальной службы по следующим основаниям:</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lastRenderedPageBreak/>
        <w:t>1) ликвидация органов местного самоуправления, а также по сокращению штата муниципальных служащих в органах местного самоуправления и их аппаратах;</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2) увольнение с должностей, утвержденных в установленном муниципальными правовыми актами порядке для непосредственного обеспечения исполнения полномочий лиц, замещающих муниципальные должности, предусмотренные уставами муниципальных образований, в связи с прекращением этими лицами своих полномочий;</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3) достижение предельного возраста, установленного законодатель</w:t>
      </w:r>
      <w:r w:rsidRPr="002F4594">
        <w:rPr>
          <w:rFonts w:ascii="Arial" w:hAnsi="Arial" w:cs="Arial"/>
          <w:szCs w:val="28"/>
        </w:rPr>
        <w:softHyphen/>
        <w:t>ством Российской Федерации для замещения должности муниципальной службы;</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4) обнаружившееся несоответствие замещаемой должности муници</w:t>
      </w:r>
      <w:r w:rsidRPr="002F4594">
        <w:rPr>
          <w:rFonts w:ascii="Arial" w:hAnsi="Arial" w:cs="Arial"/>
          <w:szCs w:val="28"/>
        </w:rPr>
        <w:softHyphen/>
        <w:t>пальной службы вследствие состояния здоровья, препятствующее продол</w:t>
      </w:r>
      <w:r w:rsidRPr="002F4594">
        <w:rPr>
          <w:rFonts w:ascii="Arial" w:hAnsi="Arial" w:cs="Arial"/>
          <w:szCs w:val="28"/>
        </w:rPr>
        <w:softHyphen/>
        <w:t>жению муниципальной службы;</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5) увольнение.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Граждане, уволенные с муниципальной службы по основаниям, предусмотренным подпунктами 2 - 5, имеют право на пенсию за выслугу лет, если они замещали должности муниципальной службы не менее </w:t>
      </w:r>
      <w:proofErr w:type="gramStart"/>
      <w:r w:rsidRPr="002F4594">
        <w:rPr>
          <w:rFonts w:ascii="Arial" w:hAnsi="Arial" w:cs="Arial"/>
          <w:szCs w:val="28"/>
        </w:rPr>
        <w:t>12 полных месяцев</w:t>
      </w:r>
      <w:proofErr w:type="gramEnd"/>
      <w:r w:rsidRPr="002F4594">
        <w:rPr>
          <w:rFonts w:ascii="Arial" w:hAnsi="Arial" w:cs="Arial"/>
          <w:szCs w:val="28"/>
        </w:rPr>
        <w:t xml:space="preserve"> непосредственно перед увольнением.</w:t>
      </w:r>
    </w:p>
    <w:p w:rsidR="00DC01B7" w:rsidRPr="002F4594" w:rsidRDefault="00DC01B7" w:rsidP="00112550">
      <w:pPr>
        <w:pStyle w:val="ConsPlusNormal"/>
        <w:ind w:firstLine="709"/>
        <w:contextualSpacing/>
        <w:jc w:val="both"/>
        <w:rPr>
          <w:sz w:val="28"/>
          <w:szCs w:val="28"/>
        </w:rPr>
      </w:pPr>
      <w:proofErr w:type="gramStart"/>
      <w:r w:rsidRPr="002F4594">
        <w:rPr>
          <w:sz w:val="28"/>
          <w:szCs w:val="28"/>
        </w:rPr>
        <w:t xml:space="preserve">- </w:t>
      </w:r>
      <w:r w:rsidRPr="002F4594">
        <w:rPr>
          <w:b/>
          <w:sz w:val="28"/>
          <w:szCs w:val="28"/>
        </w:rPr>
        <w:t>глава сельсовета</w:t>
      </w:r>
      <w:r w:rsidRPr="002F4594">
        <w:rPr>
          <w:sz w:val="28"/>
          <w:szCs w:val="28"/>
        </w:rPr>
        <w:t xml:space="preserve">, замещавший выборную должность не менее трех лет и получавший денежное вознаграждение за счет средств местного бюджета, освобожденный от должности в связи с прекращением полномочий (в том числе досрочно), за исключением случаев прекращения полномочий, указанных в </w:t>
      </w:r>
      <w:hyperlink r:id="rId8" w:history="1">
        <w:r w:rsidRPr="002F4594">
          <w:rPr>
            <w:sz w:val="28"/>
            <w:szCs w:val="28"/>
          </w:rPr>
          <w:t>пунктах 2.1</w:t>
        </w:r>
      </w:hyperlink>
      <w:r w:rsidRPr="002F4594">
        <w:rPr>
          <w:sz w:val="28"/>
          <w:szCs w:val="28"/>
        </w:rPr>
        <w:t xml:space="preserve">, </w:t>
      </w:r>
      <w:hyperlink r:id="rId9" w:history="1">
        <w:r w:rsidRPr="002F4594">
          <w:rPr>
            <w:sz w:val="28"/>
            <w:szCs w:val="28"/>
          </w:rPr>
          <w:t>3</w:t>
        </w:r>
      </w:hyperlink>
      <w:r w:rsidRPr="002F4594">
        <w:rPr>
          <w:sz w:val="28"/>
          <w:szCs w:val="28"/>
        </w:rPr>
        <w:t xml:space="preserve">, </w:t>
      </w:r>
      <w:hyperlink r:id="rId10" w:history="1">
        <w:r w:rsidRPr="002F4594">
          <w:rPr>
            <w:sz w:val="28"/>
            <w:szCs w:val="28"/>
          </w:rPr>
          <w:t>6</w:t>
        </w:r>
      </w:hyperlink>
      <w:r w:rsidRPr="002F4594">
        <w:rPr>
          <w:sz w:val="28"/>
          <w:szCs w:val="28"/>
        </w:rPr>
        <w:t xml:space="preserve">, </w:t>
      </w:r>
      <w:hyperlink r:id="rId11" w:history="1">
        <w:r w:rsidRPr="002F4594">
          <w:rPr>
            <w:sz w:val="28"/>
            <w:szCs w:val="28"/>
          </w:rPr>
          <w:t>7</w:t>
        </w:r>
      </w:hyperlink>
      <w:r w:rsidRPr="002F4594">
        <w:rPr>
          <w:sz w:val="28"/>
          <w:szCs w:val="28"/>
        </w:rPr>
        <w:t xml:space="preserve">, </w:t>
      </w:r>
      <w:hyperlink r:id="rId12" w:history="1">
        <w:r w:rsidRPr="002F4594">
          <w:rPr>
            <w:sz w:val="28"/>
            <w:szCs w:val="28"/>
          </w:rPr>
          <w:t>8</w:t>
        </w:r>
      </w:hyperlink>
      <w:r w:rsidRPr="002F4594">
        <w:rPr>
          <w:sz w:val="28"/>
          <w:szCs w:val="28"/>
        </w:rPr>
        <w:t xml:space="preserve">, </w:t>
      </w:r>
      <w:hyperlink r:id="rId13" w:history="1">
        <w:r w:rsidRPr="002F4594">
          <w:rPr>
            <w:sz w:val="28"/>
            <w:szCs w:val="28"/>
          </w:rPr>
          <w:t>9 части 6 статьи 36</w:t>
        </w:r>
      </w:hyperlink>
      <w:r w:rsidRPr="002F4594">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E2670D" w:rsidRPr="002F4594" w:rsidRDefault="00E2670D"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1.3. Требования к порядку информирования о порядке предоставления муниципальной услуги</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 xml:space="preserve">1.3.1. Местонахождение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Pr="002F4594">
        <w:rPr>
          <w:rFonts w:ascii="Arial" w:hAnsi="Arial" w:cs="Arial"/>
          <w:szCs w:val="28"/>
        </w:rPr>
        <w:t>Щигровского</w:t>
      </w:r>
      <w:r w:rsidRPr="002F4594">
        <w:rPr>
          <w:rFonts w:ascii="Arial" w:hAnsi="Arial" w:cs="Arial"/>
          <w:bCs/>
          <w:szCs w:val="28"/>
        </w:rPr>
        <w:t xml:space="preserve"> района Курской области:</w:t>
      </w:r>
    </w:p>
    <w:p w:rsidR="00EA2806" w:rsidRPr="002F4594" w:rsidRDefault="00E06D59" w:rsidP="00112550">
      <w:pPr>
        <w:spacing w:line="240" w:lineRule="auto"/>
        <w:ind w:right="-1" w:firstLine="709"/>
        <w:contextualSpacing/>
        <w:jc w:val="both"/>
        <w:rPr>
          <w:rFonts w:ascii="Arial" w:hAnsi="Arial" w:cs="Arial"/>
          <w:bCs/>
          <w:szCs w:val="28"/>
        </w:rPr>
      </w:pPr>
      <w:r>
        <w:rPr>
          <w:rFonts w:ascii="Arial" w:hAnsi="Arial" w:cs="Arial"/>
          <w:szCs w:val="28"/>
        </w:rPr>
        <w:t>306534</w:t>
      </w:r>
      <w:r w:rsidR="00FB7B01" w:rsidRPr="002F4594">
        <w:rPr>
          <w:rFonts w:ascii="Arial" w:hAnsi="Arial" w:cs="Arial"/>
          <w:szCs w:val="28"/>
        </w:rPr>
        <w:t xml:space="preserve">, Курская область, Щигровский район, д. </w:t>
      </w:r>
      <w:r>
        <w:rPr>
          <w:rFonts w:ascii="Arial" w:hAnsi="Arial" w:cs="Arial"/>
          <w:szCs w:val="28"/>
        </w:rPr>
        <w:t>Длинная</w:t>
      </w:r>
      <w:r w:rsidR="00EA2806" w:rsidRPr="002F4594">
        <w:rPr>
          <w:rFonts w:ascii="Arial" w:hAnsi="Arial" w:cs="Arial"/>
          <w:bCs/>
          <w:szCs w:val="28"/>
        </w:rPr>
        <w:t>.</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Сведения о графике работы:</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Понедельник – пятница: 8.00 – 17.00 (перерыв 12.00 – 14.00)</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Прием заявлений и документов осуществляется во вторник и четверг с 8.00 до12.00.</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Выходной: суббота, воскресенье, нерабочие праздничные дни.</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Контактные телефоны:</w:t>
      </w:r>
    </w:p>
    <w:p w:rsidR="00EA2806" w:rsidRPr="002F4594" w:rsidRDefault="00EA2806" w:rsidP="00112550">
      <w:pPr>
        <w:autoSpaceDE w:val="0"/>
        <w:spacing w:line="240" w:lineRule="auto"/>
        <w:ind w:right="-1" w:firstLine="709"/>
        <w:contextualSpacing/>
        <w:jc w:val="both"/>
        <w:rPr>
          <w:rFonts w:ascii="Arial" w:hAnsi="Arial" w:cs="Arial"/>
          <w:bCs/>
          <w:szCs w:val="28"/>
        </w:rPr>
      </w:pPr>
      <w:r w:rsidRPr="002F4594">
        <w:rPr>
          <w:rFonts w:ascii="Arial" w:hAnsi="Arial" w:cs="Arial"/>
          <w:bCs/>
          <w:szCs w:val="28"/>
        </w:rPr>
        <w:t xml:space="preserve">- телефон для справок </w:t>
      </w:r>
      <w:r w:rsidR="00E06D59">
        <w:rPr>
          <w:rFonts w:ascii="Arial" w:hAnsi="Arial" w:cs="Arial"/>
          <w:bCs/>
          <w:szCs w:val="28"/>
        </w:rPr>
        <w:t>(консультаций): 8(47145) 4-</w:t>
      </w:r>
      <w:r w:rsidR="00E06D59">
        <w:rPr>
          <w:rFonts w:ascii="Arial" w:hAnsi="Arial" w:cs="Arial"/>
          <w:bCs/>
          <w:szCs w:val="28"/>
          <w:lang w:val="en-US"/>
        </w:rPr>
        <w:t>84-18</w:t>
      </w:r>
      <w:r w:rsidRPr="002F4594">
        <w:rPr>
          <w:rFonts w:ascii="Arial" w:hAnsi="Arial" w:cs="Arial"/>
          <w:bCs/>
          <w:szCs w:val="28"/>
        </w:rPr>
        <w:t>.</w:t>
      </w:r>
    </w:p>
    <w:p w:rsidR="00CE693F" w:rsidRPr="002F4594" w:rsidRDefault="00CE693F" w:rsidP="00112550">
      <w:pPr>
        <w:autoSpaceDE w:val="0"/>
        <w:spacing w:line="240" w:lineRule="auto"/>
        <w:ind w:right="-1" w:firstLine="709"/>
        <w:contextualSpacing/>
        <w:jc w:val="both"/>
        <w:rPr>
          <w:rFonts w:ascii="Arial" w:hAnsi="Arial" w:cs="Arial"/>
          <w:szCs w:val="28"/>
        </w:rPr>
      </w:pPr>
      <w:r w:rsidRPr="002F4594">
        <w:rPr>
          <w:rFonts w:ascii="Arial" w:hAnsi="Arial" w:cs="Arial"/>
          <w:bCs/>
          <w:szCs w:val="28"/>
        </w:rPr>
        <w:t>-официальный сайт:</w:t>
      </w:r>
      <w:r w:rsidRPr="002F4594">
        <w:rPr>
          <w:rFonts w:ascii="Arial" w:hAnsi="Arial" w:cs="Arial"/>
          <w:szCs w:val="28"/>
        </w:rPr>
        <w:t xml:space="preserve"> </w:t>
      </w:r>
      <w:r w:rsidR="00E06D59" w:rsidRPr="007A5BCB">
        <w:rPr>
          <w:rFonts w:ascii="Arial" w:hAnsi="Arial" w:cs="Arial"/>
          <w:szCs w:val="28"/>
        </w:rPr>
        <w:t>(</w:t>
      </w:r>
      <w:hyperlink r:id="rId14" w:history="1">
        <w:r w:rsidR="00E06D59" w:rsidRPr="00774325">
          <w:rPr>
            <w:rStyle w:val="a6"/>
            <w:rFonts w:ascii="Arial" w:hAnsi="Arial" w:cs="Arial"/>
            <w:szCs w:val="28"/>
          </w:rPr>
          <w:t>http://</w:t>
        </w:r>
        <w:proofErr w:type="spellStart"/>
        <w:r w:rsidR="00E06D59" w:rsidRPr="00774325">
          <w:rPr>
            <w:rStyle w:val="a6"/>
            <w:rFonts w:ascii="Arial" w:hAnsi="Arial" w:cs="Arial"/>
            <w:szCs w:val="28"/>
            <w:lang w:val="en-US"/>
          </w:rPr>
          <w:t>nikolsk</w:t>
        </w:r>
        <w:proofErr w:type="spellEnd"/>
        <w:r w:rsidR="00E06D59" w:rsidRPr="00774325">
          <w:rPr>
            <w:rStyle w:val="a6"/>
            <w:rFonts w:ascii="Arial" w:hAnsi="Arial" w:cs="Arial"/>
            <w:szCs w:val="28"/>
          </w:rPr>
          <w:t>.</w:t>
        </w:r>
        <w:proofErr w:type="spellStart"/>
        <w:r w:rsidR="00E06D59" w:rsidRPr="00774325">
          <w:rPr>
            <w:rStyle w:val="a6"/>
            <w:rFonts w:ascii="Arial" w:hAnsi="Arial" w:cs="Arial"/>
            <w:szCs w:val="28"/>
          </w:rPr>
          <w:t>rkursk.ru</w:t>
        </w:r>
        <w:proofErr w:type="spellEnd"/>
        <w:r w:rsidR="00E06D59" w:rsidRPr="00774325">
          <w:rPr>
            <w:rStyle w:val="a6"/>
            <w:rFonts w:ascii="Arial" w:hAnsi="Arial" w:cs="Arial"/>
            <w:szCs w:val="28"/>
          </w:rPr>
          <w:t>/</w:t>
        </w:r>
      </w:hyperlink>
      <w:r w:rsidR="00E06D59" w:rsidRPr="007A5BCB">
        <w:rPr>
          <w:rFonts w:ascii="Arial" w:hAnsi="Arial" w:cs="Arial"/>
          <w:szCs w:val="28"/>
        </w:rPr>
        <w:t>);</w:t>
      </w:r>
    </w:p>
    <w:p w:rsidR="00CE693F" w:rsidRPr="002F4594" w:rsidRDefault="00CE693F" w:rsidP="00112550">
      <w:pPr>
        <w:autoSpaceDE w:val="0"/>
        <w:spacing w:line="240" w:lineRule="auto"/>
        <w:ind w:right="-1" w:firstLine="709"/>
        <w:contextualSpacing/>
        <w:jc w:val="both"/>
        <w:rPr>
          <w:rFonts w:ascii="Arial" w:hAnsi="Arial" w:cs="Arial"/>
          <w:bCs/>
          <w:szCs w:val="28"/>
        </w:rPr>
      </w:pPr>
      <w:r w:rsidRPr="002F4594">
        <w:rPr>
          <w:rFonts w:ascii="Arial" w:hAnsi="Arial" w:cs="Arial"/>
          <w:szCs w:val="28"/>
        </w:rPr>
        <w:t>-электронная почта:</w:t>
      </w:r>
      <w:r w:rsidR="00E06D59">
        <w:rPr>
          <w:rFonts w:ascii="Arial" w:hAnsi="Arial" w:cs="Arial"/>
          <w:szCs w:val="28"/>
        </w:rPr>
        <w:t xml:space="preserve"> </w:t>
      </w:r>
      <w:proofErr w:type="spellStart"/>
      <w:r w:rsidR="00E06D59">
        <w:rPr>
          <w:rFonts w:ascii="Arial" w:hAnsi="Arial" w:cs="Arial"/>
          <w:szCs w:val="28"/>
          <w:lang w:val="en-US"/>
        </w:rPr>
        <w:t>nikolskoe</w:t>
      </w:r>
      <w:proofErr w:type="spellEnd"/>
      <w:r w:rsidR="00E06D59" w:rsidRPr="00E06D59">
        <w:rPr>
          <w:rFonts w:ascii="Arial" w:hAnsi="Arial" w:cs="Arial"/>
          <w:szCs w:val="28"/>
        </w:rPr>
        <w:t>.</w:t>
      </w:r>
      <w:r w:rsidR="00FB7B01" w:rsidRPr="002F4594">
        <w:rPr>
          <w:rFonts w:ascii="Arial" w:hAnsi="Arial" w:cs="Arial"/>
          <w:szCs w:val="28"/>
        </w:rPr>
        <w:t>adm@yandex.ru</w:t>
      </w:r>
    </w:p>
    <w:p w:rsidR="00EA2806" w:rsidRPr="002F4594" w:rsidRDefault="00EA2806"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sidRPr="002F4594">
          <w:rPr>
            <w:rFonts w:ascii="Arial" w:hAnsi="Arial" w:cs="Arial"/>
            <w:szCs w:val="28"/>
          </w:rPr>
          <w:t>305016, г</w:t>
        </w:r>
      </w:smartTag>
      <w:r w:rsidRPr="002F4594">
        <w:rPr>
          <w:rFonts w:ascii="Arial" w:hAnsi="Arial" w:cs="Arial"/>
          <w:szCs w:val="28"/>
        </w:rPr>
        <w:t xml:space="preserve">. Курск, ул. Щепкина, 3, ул. Ленина, 69 и Щигровский филиал областного бюджетного учреждения Курской области «Многофункциональный центр по </w:t>
      </w:r>
      <w:r w:rsidRPr="002F4594">
        <w:rPr>
          <w:rFonts w:ascii="Arial" w:hAnsi="Arial" w:cs="Arial"/>
          <w:szCs w:val="28"/>
        </w:rPr>
        <w:lastRenderedPageBreak/>
        <w:t xml:space="preserve">предоставлению государственных и муниципальных услуг» (далее Щигровский филиал ОБУ «МФЦ»): </w:t>
      </w:r>
      <w:smartTag w:uri="urn:schemas-microsoft-com:office:smarttags" w:element="metricconverter">
        <w:smartTagPr>
          <w:attr w:name="ProductID" w:val="306530, г"/>
        </w:smartTagPr>
        <w:r w:rsidRPr="002F4594">
          <w:rPr>
            <w:rFonts w:ascii="Arial" w:hAnsi="Arial" w:cs="Arial"/>
            <w:szCs w:val="28"/>
          </w:rPr>
          <w:t>306530, г</w:t>
        </w:r>
      </w:smartTag>
      <w:r w:rsidRPr="002F4594">
        <w:rPr>
          <w:rFonts w:ascii="Arial" w:hAnsi="Arial" w:cs="Arial"/>
          <w:szCs w:val="28"/>
        </w:rPr>
        <w:t>. Щигры, ул. Красная, 42а (по рабочим дням в соответствии с графиком работы).</w:t>
      </w:r>
      <w:proofErr w:type="gramEnd"/>
    </w:p>
    <w:p w:rsidR="00EA2806" w:rsidRPr="002F4594" w:rsidRDefault="00EA2806" w:rsidP="00112550">
      <w:pPr>
        <w:spacing w:line="240" w:lineRule="auto"/>
        <w:ind w:right="-1" w:firstLine="709"/>
        <w:contextualSpacing/>
        <w:jc w:val="both"/>
        <w:rPr>
          <w:rFonts w:ascii="Arial" w:hAnsi="Arial" w:cs="Arial"/>
          <w:szCs w:val="28"/>
        </w:rPr>
      </w:pPr>
      <w:r w:rsidRPr="002F4594">
        <w:rPr>
          <w:rFonts w:ascii="Arial" w:hAnsi="Arial" w:cs="Arial"/>
          <w:szCs w:val="28"/>
        </w:rPr>
        <w:t>Адрес официального сайта МФЦ: www.mfc-kursk.ru.</w:t>
      </w:r>
    </w:p>
    <w:p w:rsidR="00EA2806" w:rsidRPr="002F4594" w:rsidRDefault="00EA2806" w:rsidP="00112550">
      <w:pPr>
        <w:spacing w:line="240" w:lineRule="auto"/>
        <w:ind w:right="-1" w:firstLine="709"/>
        <w:contextualSpacing/>
        <w:jc w:val="both"/>
        <w:rPr>
          <w:rFonts w:ascii="Arial" w:hAnsi="Arial" w:cs="Arial"/>
          <w:szCs w:val="28"/>
        </w:rPr>
      </w:pPr>
      <w:r w:rsidRPr="002F4594">
        <w:rPr>
          <w:rFonts w:ascii="Arial" w:hAnsi="Arial" w:cs="Arial"/>
          <w:szCs w:val="28"/>
        </w:rPr>
        <w:t>Электронная почта МФЦ: 4611@mfc-kursk.ru.</w:t>
      </w:r>
    </w:p>
    <w:p w:rsidR="00EA2806" w:rsidRPr="002F4594" w:rsidRDefault="00EA2806" w:rsidP="00112550">
      <w:pPr>
        <w:spacing w:line="240" w:lineRule="auto"/>
        <w:ind w:right="-1" w:firstLine="709"/>
        <w:contextualSpacing/>
        <w:jc w:val="both"/>
        <w:rPr>
          <w:rFonts w:ascii="Arial" w:hAnsi="Arial" w:cs="Arial"/>
          <w:szCs w:val="28"/>
        </w:rPr>
      </w:pP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1.3.2</w:t>
      </w:r>
      <w:r w:rsidRPr="002F4594">
        <w:rPr>
          <w:rFonts w:ascii="Arial" w:hAnsi="Arial" w:cs="Arial"/>
          <w:b/>
          <w:szCs w:val="28"/>
        </w:rPr>
        <w:t>.</w:t>
      </w:r>
      <w:r w:rsidRPr="002F4594">
        <w:rPr>
          <w:rFonts w:ascii="Arial" w:hAnsi="Arial" w:cs="Arial"/>
          <w:szCs w:val="28"/>
        </w:rPr>
        <w:t xml:space="preserve"> Информация о предоставлении муниципальной услуги, а также многофункциональных центров предоставления государственных и муниципальных услуг размещается:</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xml:space="preserve">- на официальном сайте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в сети Интернет </w:t>
      </w:r>
      <w:r w:rsidR="00E06D59" w:rsidRPr="007A5BCB">
        <w:rPr>
          <w:rFonts w:ascii="Arial" w:hAnsi="Arial" w:cs="Arial"/>
          <w:szCs w:val="28"/>
        </w:rPr>
        <w:t>(</w:t>
      </w:r>
      <w:hyperlink r:id="rId15" w:history="1">
        <w:r w:rsidR="00E06D59" w:rsidRPr="00774325">
          <w:rPr>
            <w:rStyle w:val="a6"/>
            <w:rFonts w:ascii="Arial" w:hAnsi="Arial" w:cs="Arial"/>
            <w:szCs w:val="28"/>
          </w:rPr>
          <w:t>http://</w:t>
        </w:r>
        <w:proofErr w:type="spellStart"/>
        <w:r w:rsidR="00E06D59" w:rsidRPr="00774325">
          <w:rPr>
            <w:rStyle w:val="a6"/>
            <w:rFonts w:ascii="Arial" w:hAnsi="Arial" w:cs="Arial"/>
            <w:szCs w:val="28"/>
            <w:lang w:val="en-US"/>
          </w:rPr>
          <w:t>nikolsk</w:t>
        </w:r>
        <w:proofErr w:type="spellEnd"/>
        <w:r w:rsidR="00E06D59" w:rsidRPr="00774325">
          <w:rPr>
            <w:rStyle w:val="a6"/>
            <w:rFonts w:ascii="Arial" w:hAnsi="Arial" w:cs="Arial"/>
            <w:szCs w:val="28"/>
          </w:rPr>
          <w:t>.</w:t>
        </w:r>
        <w:proofErr w:type="spellStart"/>
        <w:r w:rsidR="00E06D59" w:rsidRPr="00774325">
          <w:rPr>
            <w:rStyle w:val="a6"/>
            <w:rFonts w:ascii="Arial" w:hAnsi="Arial" w:cs="Arial"/>
            <w:szCs w:val="28"/>
          </w:rPr>
          <w:t>rkursk.ru</w:t>
        </w:r>
        <w:proofErr w:type="spellEnd"/>
        <w:r w:rsidR="00E06D59" w:rsidRPr="00774325">
          <w:rPr>
            <w:rStyle w:val="a6"/>
            <w:rFonts w:ascii="Arial" w:hAnsi="Arial" w:cs="Arial"/>
            <w:szCs w:val="28"/>
          </w:rPr>
          <w:t>/</w:t>
        </w:r>
      </w:hyperlink>
      <w:r w:rsidR="00E06D59" w:rsidRPr="007A5BCB">
        <w:rPr>
          <w:rFonts w:ascii="Arial" w:hAnsi="Arial" w:cs="Arial"/>
          <w:szCs w:val="28"/>
        </w:rPr>
        <w:t>);</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-на официальном сайте МФЦ: www.mfc-kursk.ru.</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в информационной системе «Портал государственных и муниципальных услуг (функций) Курской области» (далее – Портал);</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на информационных стендах в местах предоставления муниципальной услуги.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b/>
          <w:szCs w:val="28"/>
        </w:rPr>
        <w:t xml:space="preserve">1.3.3. </w:t>
      </w:r>
      <w:r w:rsidRPr="002F4594">
        <w:rPr>
          <w:rFonts w:ascii="Arial" w:hAnsi="Arial" w:cs="Arial"/>
          <w:szCs w:val="28"/>
        </w:rPr>
        <w:t xml:space="preserve">Заявители используют следующие формы консультирования о порядке получения информации по вопросам предоставления муниципальной услуги, </w:t>
      </w:r>
      <w:r w:rsidR="008E54EC" w:rsidRPr="002F4594">
        <w:rPr>
          <w:rFonts w:ascii="Arial" w:hAnsi="Arial" w:cs="Arial"/>
          <w:szCs w:val="28"/>
        </w:rPr>
        <w:t>сведениях о</w:t>
      </w:r>
      <w:r w:rsidRPr="002F4594">
        <w:rPr>
          <w:rFonts w:ascii="Arial" w:hAnsi="Arial" w:cs="Arial"/>
          <w:szCs w:val="28"/>
        </w:rPr>
        <w:t xml:space="preserve"> ходе ее предоставления, в том числе с использованием информационной системы «Портал государственных и муниципальных услуг (функций) Курской области»:</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индивидуальное устное консультирование;</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индивидуальное консультирование по почте (по электронной почте);</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индивидуальное консультирование по телефону;</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публичное письменное консультирование.</w:t>
      </w:r>
    </w:p>
    <w:p w:rsidR="00EA2806" w:rsidRPr="002F4594" w:rsidRDefault="00EA2806" w:rsidP="00112550">
      <w:pPr>
        <w:pStyle w:val="ConsPlusNormal"/>
        <w:ind w:right="-1" w:firstLine="709"/>
        <w:contextualSpacing/>
        <w:jc w:val="both"/>
        <w:outlineLvl w:val="2"/>
        <w:rPr>
          <w:sz w:val="28"/>
          <w:szCs w:val="28"/>
        </w:rPr>
      </w:pPr>
      <w:r w:rsidRPr="002F4594">
        <w:rPr>
          <w:b/>
          <w:sz w:val="28"/>
          <w:szCs w:val="28"/>
        </w:rPr>
        <w:t>Индивидуальное устное консультирование</w:t>
      </w:r>
      <w:r w:rsidRPr="002F4594">
        <w:rPr>
          <w:sz w:val="28"/>
          <w:szCs w:val="28"/>
        </w:rPr>
        <w:t xml:space="preserve"> каждого заявителя специалистами Администрации не может превышать 15 минут.</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Время ожидания заявителя при индивидуальном устном консультировании не может превышать 15 минут.</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время для устного консультирования.</w:t>
      </w:r>
    </w:p>
    <w:p w:rsidR="00EA2806" w:rsidRPr="002F4594" w:rsidRDefault="00EA2806" w:rsidP="00112550">
      <w:pPr>
        <w:pStyle w:val="ConsPlusNormal"/>
        <w:ind w:right="-1" w:firstLine="709"/>
        <w:contextualSpacing/>
        <w:jc w:val="both"/>
        <w:outlineLvl w:val="2"/>
        <w:rPr>
          <w:sz w:val="28"/>
          <w:szCs w:val="28"/>
        </w:rPr>
      </w:pPr>
      <w:r w:rsidRPr="002F4594">
        <w:rPr>
          <w:b/>
          <w:sz w:val="28"/>
          <w:szCs w:val="28"/>
        </w:rPr>
        <w:t>Индивидуальное консультирование по почте</w:t>
      </w:r>
      <w:r w:rsidRPr="002F4594">
        <w:rPr>
          <w:sz w:val="28"/>
          <w:szCs w:val="28"/>
        </w:rPr>
        <w:t xml:space="preserve"> </w:t>
      </w:r>
      <w:r w:rsidRPr="002F4594">
        <w:rPr>
          <w:b/>
          <w:sz w:val="28"/>
          <w:szCs w:val="28"/>
        </w:rPr>
        <w:t>(по электронной почте)</w:t>
      </w:r>
      <w:r w:rsidRPr="002F4594">
        <w:rPr>
          <w:sz w:val="28"/>
          <w:szCs w:val="28"/>
        </w:rPr>
        <w:t xml:space="preserve"> осуществляется в виде письменного ответа, в том числе в форме электронного документа, на обращение заявителя  в порядке, установленном Федеральным законом от 02 мая 2006 года № 59-ФЗ «О порядке рассмотрения обращений граждан Российской Федерации».</w:t>
      </w:r>
    </w:p>
    <w:p w:rsidR="00EA2806" w:rsidRPr="002F4594" w:rsidRDefault="00EA2806" w:rsidP="00112550">
      <w:pPr>
        <w:pStyle w:val="ConsPlusNormal"/>
        <w:ind w:right="-1" w:firstLine="709"/>
        <w:contextualSpacing/>
        <w:jc w:val="both"/>
        <w:outlineLvl w:val="2"/>
        <w:rPr>
          <w:sz w:val="28"/>
          <w:szCs w:val="28"/>
        </w:rPr>
      </w:pPr>
      <w:r w:rsidRPr="002F4594">
        <w:rPr>
          <w:b/>
          <w:sz w:val="28"/>
          <w:szCs w:val="28"/>
        </w:rPr>
        <w:t>При индивидуальном консультировании по телефону</w:t>
      </w:r>
      <w:r w:rsidRPr="002F4594">
        <w:rPr>
          <w:sz w:val="28"/>
          <w:szCs w:val="28"/>
        </w:rPr>
        <w:t xml:space="preserve">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Время разговора не должно превышать 10 минут.</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lastRenderedPageBreak/>
        <w:t>В случае если специалист Администрации, принявший звонок, не может ответить на вопрос по содержанию, связанному с предоставлением муниципальной услуги, телефонный звонок должен быть переадресован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EA2806" w:rsidRPr="002F4594" w:rsidRDefault="00EA2806" w:rsidP="00112550">
      <w:pPr>
        <w:pStyle w:val="ConsPlusNormal"/>
        <w:ind w:right="-1" w:firstLine="709"/>
        <w:contextualSpacing/>
        <w:jc w:val="both"/>
        <w:outlineLvl w:val="2"/>
        <w:rPr>
          <w:sz w:val="28"/>
          <w:szCs w:val="28"/>
        </w:rPr>
      </w:pPr>
      <w:r w:rsidRPr="002F4594">
        <w:rPr>
          <w:b/>
          <w:sz w:val="28"/>
          <w:szCs w:val="28"/>
        </w:rPr>
        <w:t>Публичное письменное консультирование</w:t>
      </w:r>
      <w:r w:rsidRPr="002F4594">
        <w:rPr>
          <w:sz w:val="28"/>
          <w:szCs w:val="28"/>
        </w:rPr>
        <w:t xml:space="preserve"> осуществляется путем размещения информационных материалов на стендах в местах предоставления муниципальной услуги, их публикации в средствах массовой информации, на официальном сайте Администрации</w:t>
      </w:r>
      <w:r w:rsidRPr="002F4594">
        <w:rPr>
          <w:bCs/>
          <w:sz w:val="28"/>
          <w:szCs w:val="28"/>
        </w:rPr>
        <w:t xml:space="preserve"> </w:t>
      </w:r>
      <w:r w:rsidR="00E06D59">
        <w:rPr>
          <w:bCs/>
          <w:sz w:val="28"/>
          <w:szCs w:val="28"/>
        </w:rPr>
        <w:t>Никольского</w:t>
      </w:r>
      <w:r w:rsidRPr="002F4594">
        <w:rPr>
          <w:bCs/>
          <w:sz w:val="28"/>
          <w:szCs w:val="28"/>
        </w:rPr>
        <w:t xml:space="preserve"> сельсовета</w:t>
      </w:r>
      <w:r w:rsidRPr="002F4594">
        <w:rPr>
          <w:sz w:val="28"/>
          <w:szCs w:val="28"/>
        </w:rPr>
        <w:t xml:space="preserve"> Щигровского района Курской области в сети Интернет и на Портале.</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b/>
          <w:szCs w:val="28"/>
        </w:rPr>
        <w:t>На информационном стенде в помещении</w:t>
      </w:r>
      <w:r w:rsidRPr="002F4594">
        <w:rPr>
          <w:rFonts w:ascii="Arial" w:hAnsi="Arial" w:cs="Arial"/>
          <w:szCs w:val="28"/>
        </w:rPr>
        <w:t xml:space="preserve">, </w:t>
      </w:r>
      <w:r w:rsidRPr="002F4594">
        <w:rPr>
          <w:rFonts w:ascii="Arial" w:hAnsi="Arial" w:cs="Arial"/>
          <w:b/>
          <w:szCs w:val="28"/>
        </w:rPr>
        <w:t>предназначенном для предоставления муниципальной услуги</w:t>
      </w:r>
      <w:r w:rsidRPr="002F4594">
        <w:rPr>
          <w:rFonts w:ascii="Arial" w:hAnsi="Arial" w:cs="Arial"/>
          <w:szCs w:val="28"/>
        </w:rPr>
        <w:t>, размещается следующая информация:</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xml:space="preserve">- место нахождения, номера контактных телефонов (телефонов для справок), график (режим) работы, адрес электронной почты, официальный сайт в сети Интернет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Pr="002F4594">
        <w:rPr>
          <w:rFonts w:ascii="Arial" w:hAnsi="Arial" w:cs="Arial"/>
          <w:szCs w:val="28"/>
        </w:rPr>
        <w:t>Щигровского района Курской области, в котором заявители могут получить информацию о предоставляемой муниципальной услуге;</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-перечень нормативных правовых актов, регулирующих деятельность по предоставлению муниципальной услуги;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текст административного регламента предоставляемой муниципальной услуги с приложениями;</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-перечень документов, необходимых для получения муниципальной услуги, и требования, предъявляемые к этим документам;</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-формы документов для заполнения, образцы заполнения документов;</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-перечень оснований для отказа в предоставлении муниципальной услуги;</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-сроки предоставления муниципальной услуги;</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-размеры государственных пошлин и иных платежей, связанных с получением муниципальной услуги, порядок их уплаты;</w:t>
      </w:r>
    </w:p>
    <w:p w:rsidR="00CE693F" w:rsidRPr="002F4594" w:rsidRDefault="00CE693F" w:rsidP="00112550">
      <w:pPr>
        <w:spacing w:line="240" w:lineRule="auto"/>
        <w:ind w:right="-1" w:firstLine="709"/>
        <w:contextualSpacing/>
        <w:jc w:val="both"/>
        <w:rPr>
          <w:rFonts w:ascii="Arial" w:hAnsi="Arial" w:cs="Arial"/>
          <w:szCs w:val="28"/>
        </w:rPr>
      </w:pPr>
      <w:r w:rsidRPr="002F4594">
        <w:rPr>
          <w:rFonts w:ascii="Arial" w:hAnsi="Arial" w:cs="Arial"/>
          <w:szCs w:val="28"/>
        </w:rPr>
        <w:t>-порядок обжалования решений и действий (бездействия) должностных лиц ОМСУ и МФЦ, ответственных за предоставление муниципальной услуги;</w:t>
      </w:r>
    </w:p>
    <w:p w:rsidR="00CE693F" w:rsidRPr="00E06D59" w:rsidRDefault="00CE693F"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-перечень многофункциональных центров и центров удаленного доступа, в которых организовано предоставление муниципальной</w:t>
      </w:r>
      <w:r w:rsidR="00E06D59" w:rsidRPr="00E06D59">
        <w:rPr>
          <w:rFonts w:ascii="Arial" w:hAnsi="Arial" w:cs="Arial"/>
          <w:szCs w:val="28"/>
        </w:rPr>
        <w:t xml:space="preserve"> </w:t>
      </w:r>
      <w:r w:rsidR="00E06D59">
        <w:rPr>
          <w:rFonts w:ascii="Arial" w:hAnsi="Arial" w:cs="Arial"/>
          <w:szCs w:val="28"/>
        </w:rPr>
        <w:t>услуги.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b/>
          <w:szCs w:val="28"/>
        </w:rPr>
        <w:t>На официальном сайте Администрации</w:t>
      </w:r>
      <w:r w:rsidRPr="002F4594">
        <w:rPr>
          <w:rFonts w:ascii="Arial" w:hAnsi="Arial" w:cs="Arial"/>
          <w:bCs/>
          <w:szCs w:val="28"/>
        </w:rPr>
        <w:t xml:space="preserve"> </w:t>
      </w:r>
      <w:r w:rsidR="00E06D59">
        <w:rPr>
          <w:rFonts w:ascii="Arial" w:hAnsi="Arial" w:cs="Arial"/>
          <w:bCs/>
          <w:szCs w:val="28"/>
        </w:rPr>
        <w:t>Никольского</w:t>
      </w:r>
      <w:r w:rsidRPr="002F4594">
        <w:rPr>
          <w:rFonts w:ascii="Arial" w:hAnsi="Arial" w:cs="Arial"/>
          <w:bCs/>
          <w:szCs w:val="28"/>
        </w:rPr>
        <w:t xml:space="preserve"> сельсовета</w:t>
      </w:r>
      <w:r w:rsidRPr="002F4594">
        <w:rPr>
          <w:rFonts w:ascii="Arial" w:hAnsi="Arial" w:cs="Arial"/>
          <w:b/>
          <w:szCs w:val="28"/>
        </w:rPr>
        <w:t xml:space="preserve"> Щигровского района Курской области в сети Интернет</w:t>
      </w:r>
      <w:r w:rsidRPr="002F4594">
        <w:rPr>
          <w:rFonts w:ascii="Arial" w:hAnsi="Arial" w:cs="Arial"/>
          <w:szCs w:val="28"/>
        </w:rPr>
        <w:t xml:space="preserve"> размещается:</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наименование и почтовый адрес Администрации</w:t>
      </w:r>
      <w:r w:rsidRPr="002F4594">
        <w:rPr>
          <w:rFonts w:ascii="Arial" w:hAnsi="Arial" w:cs="Arial"/>
          <w:bCs/>
          <w:szCs w:val="28"/>
        </w:rPr>
        <w:t xml:space="preserve"> </w:t>
      </w:r>
      <w:r w:rsidR="00E06D59">
        <w:rPr>
          <w:rFonts w:ascii="Arial" w:hAnsi="Arial" w:cs="Arial"/>
          <w:bCs/>
          <w:szCs w:val="28"/>
        </w:rPr>
        <w:t>Никольского</w:t>
      </w:r>
      <w:r w:rsidRPr="002F4594">
        <w:rPr>
          <w:rFonts w:ascii="Arial" w:hAnsi="Arial" w:cs="Arial"/>
          <w:bCs/>
          <w:szCs w:val="28"/>
        </w:rPr>
        <w:t xml:space="preserve"> сельсовета</w:t>
      </w:r>
      <w:r w:rsidRPr="002F4594">
        <w:rPr>
          <w:rFonts w:ascii="Arial" w:hAnsi="Arial" w:cs="Arial"/>
          <w:szCs w:val="28"/>
        </w:rPr>
        <w:t xml:space="preserve"> Щигровского района Курской области;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справочные телефоны, по которым можно получить консультацию о порядке предоставления муниципальной услуги;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lastRenderedPageBreak/>
        <w:t xml:space="preserve">- адрес электронной почты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Pr="002F4594">
        <w:rPr>
          <w:rFonts w:ascii="Arial" w:hAnsi="Arial" w:cs="Arial"/>
          <w:szCs w:val="28"/>
        </w:rPr>
        <w:t>Щигровского района Курской области;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szCs w:val="28"/>
        </w:rPr>
        <w:t>- текст административного регламента с приложениями.</w:t>
      </w:r>
    </w:p>
    <w:p w:rsidR="00EA2806" w:rsidRPr="002F4594" w:rsidRDefault="00EA2806" w:rsidP="00112550">
      <w:pPr>
        <w:autoSpaceDE w:val="0"/>
        <w:spacing w:line="240" w:lineRule="auto"/>
        <w:ind w:right="-1" w:firstLine="709"/>
        <w:contextualSpacing/>
        <w:jc w:val="both"/>
        <w:rPr>
          <w:rFonts w:ascii="Arial" w:hAnsi="Arial" w:cs="Arial"/>
          <w:szCs w:val="28"/>
        </w:rPr>
      </w:pPr>
      <w:r w:rsidRPr="002F4594">
        <w:rPr>
          <w:rFonts w:ascii="Arial" w:hAnsi="Arial" w:cs="Arial"/>
          <w:b/>
          <w:szCs w:val="28"/>
        </w:rPr>
        <w:t>На Портале</w:t>
      </w:r>
      <w:r w:rsidRPr="002F4594">
        <w:rPr>
          <w:rFonts w:ascii="Arial" w:hAnsi="Arial" w:cs="Arial"/>
          <w:szCs w:val="28"/>
        </w:rPr>
        <w:t xml:space="preserve"> </w:t>
      </w:r>
      <w:r w:rsidRPr="002F4594">
        <w:rPr>
          <w:rFonts w:ascii="Arial" w:hAnsi="Arial" w:cs="Arial"/>
          <w:b/>
          <w:szCs w:val="28"/>
        </w:rPr>
        <w:t>размещается информация</w:t>
      </w:r>
      <w:r w:rsidRPr="002F4594">
        <w:rPr>
          <w:rFonts w:ascii="Arial" w:hAnsi="Arial" w:cs="Arial"/>
          <w:szCs w:val="28"/>
        </w:rPr>
        <w:t>:</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xml:space="preserve">- полное наименование, почтовый адрес и график работы Администрации </w:t>
      </w:r>
      <w:r w:rsidR="00E06D59">
        <w:rPr>
          <w:bCs/>
          <w:sz w:val="28"/>
          <w:szCs w:val="28"/>
        </w:rPr>
        <w:t>Никольского</w:t>
      </w:r>
      <w:r w:rsidRPr="002F4594">
        <w:rPr>
          <w:bCs/>
          <w:sz w:val="28"/>
          <w:szCs w:val="28"/>
        </w:rPr>
        <w:t xml:space="preserve"> сельсовета </w:t>
      </w:r>
      <w:r w:rsidRPr="002F4594">
        <w:rPr>
          <w:sz w:val="28"/>
          <w:szCs w:val="28"/>
        </w:rPr>
        <w:t>Щигровского района Курской области;</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справочный телефон, по которому можно получить консультацию о порядке предоставления муниципальной услуги;</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адрес электронной почты;</w:t>
      </w:r>
    </w:p>
    <w:p w:rsidR="00EA2806" w:rsidRPr="002F4594" w:rsidRDefault="00EA2806" w:rsidP="00112550">
      <w:pPr>
        <w:pStyle w:val="ConsPlusNormal"/>
        <w:ind w:right="-1" w:firstLine="709"/>
        <w:contextualSpacing/>
        <w:jc w:val="both"/>
        <w:outlineLvl w:val="2"/>
        <w:rPr>
          <w:sz w:val="28"/>
          <w:szCs w:val="28"/>
        </w:rPr>
      </w:pPr>
      <w:r w:rsidRPr="002F4594">
        <w:rPr>
          <w:sz w:val="28"/>
          <w:szCs w:val="28"/>
        </w:rPr>
        <w:t>- 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ІІ. С</w:t>
      </w:r>
      <w:r w:rsidR="002B0E81" w:rsidRPr="002F4594">
        <w:rPr>
          <w:rFonts w:ascii="Arial" w:hAnsi="Arial" w:cs="Arial"/>
          <w:b/>
          <w:szCs w:val="28"/>
        </w:rPr>
        <w:t>тандарт</w:t>
      </w:r>
      <w:r w:rsidRPr="002F4594">
        <w:rPr>
          <w:rFonts w:ascii="Arial" w:hAnsi="Arial" w:cs="Arial"/>
          <w:b/>
          <w:szCs w:val="28"/>
        </w:rPr>
        <w:t xml:space="preserve"> </w:t>
      </w:r>
      <w:r w:rsidR="002B0E81" w:rsidRPr="002F4594">
        <w:rPr>
          <w:rFonts w:ascii="Arial" w:hAnsi="Arial" w:cs="Arial"/>
          <w:b/>
          <w:szCs w:val="28"/>
        </w:rPr>
        <w:t>предоставления</w:t>
      </w:r>
      <w:r w:rsidRPr="002F4594">
        <w:rPr>
          <w:rFonts w:ascii="Arial" w:hAnsi="Arial" w:cs="Arial"/>
          <w:b/>
          <w:szCs w:val="28"/>
        </w:rPr>
        <w:t xml:space="preserve"> </w:t>
      </w:r>
      <w:r w:rsidR="002B0E81" w:rsidRPr="002F4594">
        <w:rPr>
          <w:rFonts w:ascii="Arial" w:hAnsi="Arial" w:cs="Arial"/>
          <w:b/>
          <w:szCs w:val="28"/>
        </w:rPr>
        <w:t>муниципальной</w:t>
      </w:r>
      <w:r w:rsidRPr="002F4594">
        <w:rPr>
          <w:rFonts w:ascii="Arial" w:hAnsi="Arial" w:cs="Arial"/>
          <w:b/>
          <w:szCs w:val="28"/>
        </w:rPr>
        <w:t xml:space="preserve"> </w:t>
      </w:r>
      <w:r w:rsidR="002B0E81" w:rsidRPr="002F4594">
        <w:rPr>
          <w:rFonts w:ascii="Arial" w:hAnsi="Arial" w:cs="Arial"/>
          <w:b/>
          <w:szCs w:val="28"/>
        </w:rPr>
        <w:t>услуги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2.1. Наименование муниципальной услуги</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1606FD"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1606FD" w:rsidRPr="002F4594" w:rsidRDefault="001606FD"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2.2. Наименование органа местного самоуправления, предоставляющего муниципальную услугу</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Муниципальная услуга предоставляется Администрацией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В соответствии с пунктом 3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муниципальных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w:t>
      </w:r>
      <w:proofErr w:type="gramEnd"/>
    </w:p>
    <w:p w:rsidR="00FE4643" w:rsidRPr="002F4594" w:rsidRDefault="00FE4643" w:rsidP="00112550">
      <w:pPr>
        <w:widowControl w:val="0"/>
        <w:tabs>
          <w:tab w:val="left" w:pos="620"/>
          <w:tab w:val="left" w:pos="709"/>
          <w:tab w:val="left" w:pos="1134"/>
        </w:tabs>
        <w:spacing w:line="240" w:lineRule="auto"/>
        <w:ind w:right="-1" w:firstLine="709"/>
        <w:contextualSpacing/>
        <w:jc w:val="both"/>
        <w:rPr>
          <w:rFonts w:ascii="Arial" w:hAnsi="Arial" w:cs="Arial"/>
          <w:b/>
          <w:szCs w:val="28"/>
        </w:rPr>
      </w:pPr>
    </w:p>
    <w:p w:rsidR="00FE4643" w:rsidRPr="002F4594" w:rsidRDefault="00FE4643" w:rsidP="00112550">
      <w:pPr>
        <w:widowControl w:val="0"/>
        <w:tabs>
          <w:tab w:val="left" w:pos="620"/>
          <w:tab w:val="left" w:pos="709"/>
          <w:tab w:val="left" w:pos="1134"/>
        </w:tabs>
        <w:spacing w:line="240" w:lineRule="auto"/>
        <w:ind w:right="-1" w:firstLine="709"/>
        <w:contextualSpacing/>
        <w:jc w:val="both"/>
        <w:rPr>
          <w:rFonts w:ascii="Arial" w:hAnsi="Arial" w:cs="Arial"/>
          <w:b/>
          <w:szCs w:val="28"/>
        </w:rPr>
      </w:pPr>
      <w:r w:rsidRPr="002F4594">
        <w:rPr>
          <w:rFonts w:ascii="Arial" w:hAnsi="Arial" w:cs="Arial"/>
          <w:b/>
          <w:szCs w:val="28"/>
        </w:rPr>
        <w:t>2.3. Описание результата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Результат предоставления муниципальной услуги по исполнению запросов (заявлений) граждан (организаций):</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назначение и выплата пенсии за выслугу лет</w:t>
      </w:r>
      <w:r w:rsidR="001606FD" w:rsidRPr="002F4594">
        <w:rPr>
          <w:rFonts w:ascii="Arial" w:hAnsi="Arial" w:cs="Arial"/>
          <w:szCs w:val="28"/>
        </w:rPr>
        <w:t xml:space="preserve"> (</w:t>
      </w:r>
      <w:r w:rsidR="001606FD" w:rsidRPr="002F4594">
        <w:rPr>
          <w:rFonts w:ascii="Arial" w:hAnsi="Arial" w:cs="Arial"/>
          <w:szCs w:val="28"/>
          <w:lang w:eastAsia="ru-RU"/>
        </w:rPr>
        <w:t>ежемесячной доплаты к пенсии выборным должностным лицам</w:t>
      </w:r>
      <w:r w:rsidR="001606FD" w:rsidRPr="002F4594">
        <w:rPr>
          <w:rFonts w:ascii="Arial" w:hAnsi="Arial" w:cs="Arial"/>
          <w:szCs w:val="28"/>
        </w:rPr>
        <w:t>)</w:t>
      </w:r>
      <w:r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w:t>
      </w:r>
      <w:r w:rsidRPr="002F4594">
        <w:rPr>
          <w:rFonts w:ascii="Arial" w:hAnsi="Arial" w:cs="Arial"/>
          <w:spacing w:val="-6"/>
          <w:szCs w:val="28"/>
        </w:rPr>
        <w:t xml:space="preserve"> официальный мотивированный отказ в назначении пенсии за выслугу лет</w:t>
      </w:r>
      <w:r w:rsidR="001606FD" w:rsidRPr="002F4594">
        <w:rPr>
          <w:rFonts w:ascii="Arial" w:hAnsi="Arial" w:cs="Arial"/>
          <w:spacing w:val="-6"/>
          <w:szCs w:val="28"/>
        </w:rPr>
        <w:t xml:space="preserve"> (</w:t>
      </w:r>
      <w:r w:rsidR="001606FD" w:rsidRPr="002F4594">
        <w:rPr>
          <w:rFonts w:ascii="Arial" w:hAnsi="Arial" w:cs="Arial"/>
          <w:szCs w:val="28"/>
        </w:rPr>
        <w:t>ежемесячной доплаты к пенсии выборным должностным лицам</w:t>
      </w:r>
      <w:r w:rsidR="001606FD" w:rsidRPr="002F4594">
        <w:rPr>
          <w:rFonts w:ascii="Arial" w:hAnsi="Arial" w:cs="Arial"/>
          <w:spacing w:val="-6"/>
          <w:szCs w:val="28"/>
        </w:rPr>
        <w:t>)</w:t>
      </w:r>
      <w:r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lastRenderedPageBreak/>
        <w:t>2.4. Срок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autoSpaceDE w:val="0"/>
        <w:autoSpaceDN w:val="0"/>
        <w:adjustRightInd w:val="0"/>
        <w:spacing w:line="240" w:lineRule="auto"/>
        <w:ind w:right="-1" w:firstLine="709"/>
        <w:contextualSpacing/>
        <w:jc w:val="both"/>
        <w:rPr>
          <w:rFonts w:ascii="Arial" w:hAnsi="Arial" w:cs="Arial"/>
          <w:szCs w:val="28"/>
        </w:rPr>
      </w:pPr>
      <w:r w:rsidRPr="002F4594">
        <w:rPr>
          <w:rFonts w:ascii="Arial" w:hAnsi="Arial" w:cs="Arial"/>
          <w:szCs w:val="28"/>
        </w:rPr>
        <w:t>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календарных дней со дня регистрации письменного обращения, с учетом межведомственного взаимодействия.</w:t>
      </w:r>
    </w:p>
    <w:p w:rsidR="00FE4643" w:rsidRPr="002F4594" w:rsidRDefault="00FE4643" w:rsidP="00112550">
      <w:pPr>
        <w:autoSpaceDE w:val="0"/>
        <w:autoSpaceDN w:val="0"/>
        <w:adjustRightInd w:val="0"/>
        <w:spacing w:line="240" w:lineRule="auto"/>
        <w:ind w:right="-1" w:firstLine="709"/>
        <w:contextualSpacing/>
        <w:jc w:val="both"/>
        <w:rPr>
          <w:rFonts w:ascii="Arial" w:hAnsi="Arial" w:cs="Arial"/>
          <w:szCs w:val="28"/>
        </w:rPr>
      </w:pPr>
      <w:r w:rsidRPr="002F4594">
        <w:rPr>
          <w:rFonts w:ascii="Arial" w:hAnsi="Arial" w:cs="Arial"/>
          <w:szCs w:val="28"/>
        </w:rPr>
        <w:t>Срок приостановления предоставления муниципальной услуги 30 календарных дней.</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2.5. Перечень нормативных правовых актов, регулирующих отношения, возникающие в связи с предоставлением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Предоставление муниципальной услуги осуществляется в соответствии со следующими нормативными правовыми актами: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Конституцией Российской Федерации (опубликованной в Российской газете № 237 от 25.12.1993);</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Федеральный закон от 2 марта 2007 г. № 25-ФЗ «О муниципальной службе в Российской Федерации;</w:t>
      </w:r>
    </w:p>
    <w:p w:rsidR="00FE4643" w:rsidRPr="002F4594" w:rsidRDefault="00FE4643" w:rsidP="00112550">
      <w:pPr>
        <w:pStyle w:val="af"/>
        <w:ind w:right="-1" w:firstLine="709"/>
        <w:contextualSpacing/>
        <w:jc w:val="both"/>
        <w:rPr>
          <w:rFonts w:ascii="Arial" w:hAnsi="Arial" w:cs="Arial"/>
          <w:szCs w:val="28"/>
        </w:rPr>
      </w:pPr>
      <w:proofErr w:type="gramStart"/>
      <w:r w:rsidRPr="002F4594">
        <w:rPr>
          <w:rFonts w:ascii="Arial" w:hAnsi="Arial" w:cs="Arial"/>
          <w:szCs w:val="28"/>
        </w:rPr>
        <w:t>- Указ Президента Российской Федерации от 19 ноября 2007 г.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w:t>
      </w:r>
      <w:r w:rsidRPr="002F4594">
        <w:rPr>
          <w:rFonts w:ascii="Arial" w:hAnsi="Arial" w:cs="Arial"/>
          <w:szCs w:val="28"/>
        </w:rPr>
        <w:softHyphen/>
        <w:t>нительного оплачиваемого отпуска за выслугу лет и размера поощре</w:t>
      </w:r>
      <w:r w:rsidRPr="002F4594">
        <w:rPr>
          <w:rFonts w:ascii="Arial" w:hAnsi="Arial" w:cs="Arial"/>
          <w:szCs w:val="28"/>
        </w:rPr>
        <w:softHyphen/>
        <w:t>ний за безупречную и эффективную государственную гражданскую службу Российской Федерации;</w:t>
      </w:r>
      <w:proofErr w:type="gramEnd"/>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Закон Курской области от 18.06.2003 года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оплачиваемого отпуска за выслугу лет и пенсии за выслугу лет»</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Закон Курской области от 13.06.2007 года № 60-ЗКО «О муниципальной службе в Курской области»;</w:t>
      </w:r>
    </w:p>
    <w:p w:rsidR="00FE4643" w:rsidRPr="002F4594" w:rsidRDefault="00FE4643" w:rsidP="00112550">
      <w:pPr>
        <w:spacing w:line="240" w:lineRule="auto"/>
        <w:ind w:right="-1" w:firstLine="709"/>
        <w:contextualSpacing/>
        <w:jc w:val="both"/>
        <w:rPr>
          <w:rFonts w:ascii="Arial" w:hAnsi="Arial" w:cs="Arial"/>
          <w:bCs/>
          <w:szCs w:val="28"/>
        </w:rPr>
      </w:pPr>
      <w:r w:rsidRPr="002F4594">
        <w:rPr>
          <w:rFonts w:ascii="Arial" w:hAnsi="Arial" w:cs="Arial"/>
          <w:szCs w:val="28"/>
        </w:rPr>
        <w:t xml:space="preserve">- Закон Курской области от 25.11.2013 N 110-ЗКО </w:t>
      </w:r>
      <w:r w:rsidRPr="002F4594">
        <w:rPr>
          <w:rFonts w:ascii="Arial" w:hAnsi="Arial" w:cs="Arial"/>
          <w:b/>
          <w:bCs/>
          <w:szCs w:val="28"/>
        </w:rPr>
        <w:t>«</w:t>
      </w:r>
      <w:r w:rsidRPr="002F4594">
        <w:rPr>
          <w:rFonts w:ascii="Arial" w:hAnsi="Arial" w:cs="Arial"/>
          <w:bCs/>
          <w:szCs w:val="28"/>
        </w:rPr>
        <w:t>О внесении изменений и дополнений в Закон Курской области «Об административных правонарушениях в Курской области» от 4.01.2003 г №1 ЗКО</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t xml:space="preserve">2.6. Исчерпывающий перечень документов, необходимых в </w:t>
      </w:r>
      <w:r w:rsidRPr="002F4594">
        <w:rPr>
          <w:rFonts w:ascii="Arial" w:hAnsi="Arial" w:cs="Arial"/>
          <w:b/>
          <w:szCs w:val="28"/>
        </w:rPr>
        <w:lastRenderedPageBreak/>
        <w:t>соответствии с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E4643" w:rsidRPr="002F4594" w:rsidRDefault="00FE4643" w:rsidP="00112550">
      <w:pPr>
        <w:spacing w:line="240" w:lineRule="auto"/>
        <w:ind w:right="-1" w:firstLine="709"/>
        <w:contextualSpacing/>
        <w:jc w:val="both"/>
        <w:rPr>
          <w:rFonts w:ascii="Arial" w:hAnsi="Arial" w:cs="Arial"/>
          <w:bCs/>
          <w:szCs w:val="28"/>
        </w:rPr>
      </w:pP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Основанием для предоставления муниципальной услуги является личное письменное заявление, по форме согласно приложению № 3</w:t>
      </w:r>
      <w:r w:rsidR="00024668" w:rsidRPr="002F4594">
        <w:rPr>
          <w:rFonts w:ascii="Arial" w:hAnsi="Arial" w:cs="Arial"/>
          <w:szCs w:val="28"/>
        </w:rPr>
        <w:t xml:space="preserve"> и №4</w:t>
      </w:r>
      <w:r w:rsidRPr="002F4594">
        <w:rPr>
          <w:rFonts w:ascii="Arial" w:hAnsi="Arial" w:cs="Arial"/>
          <w:szCs w:val="28"/>
        </w:rPr>
        <w:t xml:space="preserve"> к настоящему административному регламенту о назначении пенсии за выслугу лет </w:t>
      </w:r>
      <w:r w:rsidR="001606FD" w:rsidRPr="002F4594">
        <w:rPr>
          <w:rFonts w:ascii="Arial" w:hAnsi="Arial" w:cs="Arial"/>
          <w:szCs w:val="28"/>
        </w:rPr>
        <w:t xml:space="preserve">лицам, замещающим должности муниципальной службы, и ежемесячной доплаты к пенсии выборным должностным лицам </w:t>
      </w:r>
      <w:r w:rsidRPr="002F4594">
        <w:rPr>
          <w:rFonts w:ascii="Arial" w:hAnsi="Arial" w:cs="Arial"/>
          <w:szCs w:val="28"/>
        </w:rPr>
        <w:t xml:space="preserve">на имя Главы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с необходимыми документами в </w:t>
      </w:r>
      <w:r w:rsidRPr="002F4594">
        <w:rPr>
          <w:rFonts w:ascii="Arial" w:hAnsi="Arial" w:cs="Arial"/>
          <w:bCs/>
          <w:szCs w:val="28"/>
        </w:rPr>
        <w:t xml:space="preserve">Администрацию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proofErr w:type="gramEnd"/>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К заявлению прилагаются следующие документы:</w:t>
      </w:r>
    </w:p>
    <w:p w:rsidR="001606FD" w:rsidRPr="002F4594" w:rsidRDefault="001606FD" w:rsidP="00112550">
      <w:pPr>
        <w:spacing w:line="240" w:lineRule="auto"/>
        <w:ind w:right="-1" w:firstLine="709"/>
        <w:contextualSpacing/>
        <w:jc w:val="both"/>
        <w:rPr>
          <w:rFonts w:ascii="Arial" w:hAnsi="Arial" w:cs="Arial"/>
          <w:i/>
          <w:szCs w:val="28"/>
        </w:rPr>
      </w:pPr>
      <w:r w:rsidRPr="002F4594">
        <w:rPr>
          <w:rFonts w:ascii="Arial" w:hAnsi="Arial" w:cs="Arial"/>
          <w:i/>
          <w:szCs w:val="28"/>
        </w:rPr>
        <w:t>- лицам, замещающим должности муниципальной службы:</w:t>
      </w:r>
    </w:p>
    <w:p w:rsidR="00FE4643" w:rsidRPr="002F4594" w:rsidRDefault="00FC7984" w:rsidP="00112550">
      <w:pPr>
        <w:pStyle w:val="af"/>
        <w:ind w:right="-1" w:firstLine="1418"/>
        <w:contextualSpacing/>
        <w:jc w:val="both"/>
        <w:rPr>
          <w:rFonts w:ascii="Arial" w:hAnsi="Arial" w:cs="Arial"/>
          <w:szCs w:val="28"/>
        </w:rPr>
      </w:pPr>
      <w:r w:rsidRPr="002F4594">
        <w:rPr>
          <w:rFonts w:ascii="Arial" w:hAnsi="Arial" w:cs="Arial"/>
          <w:szCs w:val="28"/>
        </w:rPr>
        <w:t>-</w:t>
      </w:r>
      <w:r w:rsidR="00FE4643" w:rsidRPr="002F4594">
        <w:rPr>
          <w:rFonts w:ascii="Arial" w:hAnsi="Arial" w:cs="Arial"/>
          <w:szCs w:val="28"/>
        </w:rPr>
        <w:t xml:space="preserve"> копия трудовой книжки;</w:t>
      </w:r>
    </w:p>
    <w:p w:rsidR="00FE4643" w:rsidRPr="002F4594" w:rsidRDefault="00FC7984" w:rsidP="00112550">
      <w:pPr>
        <w:pStyle w:val="af"/>
        <w:ind w:right="-1" w:firstLine="1418"/>
        <w:contextualSpacing/>
        <w:jc w:val="both"/>
        <w:rPr>
          <w:rFonts w:ascii="Arial" w:hAnsi="Arial" w:cs="Arial"/>
          <w:szCs w:val="28"/>
        </w:rPr>
      </w:pPr>
      <w:r w:rsidRPr="002F4594">
        <w:rPr>
          <w:rFonts w:ascii="Arial" w:hAnsi="Arial" w:cs="Arial"/>
          <w:szCs w:val="28"/>
        </w:rPr>
        <w:t>-</w:t>
      </w:r>
      <w:r w:rsidR="00FE4643" w:rsidRPr="002F4594">
        <w:rPr>
          <w:rFonts w:ascii="Arial" w:hAnsi="Arial" w:cs="Arial"/>
          <w:szCs w:val="28"/>
        </w:rPr>
        <w:t xml:space="preserve"> копия документа удостоверяющего личность (паспорт);</w:t>
      </w:r>
    </w:p>
    <w:p w:rsidR="00FE4643" w:rsidRPr="002F4594" w:rsidRDefault="00FC7984" w:rsidP="00112550">
      <w:pPr>
        <w:pStyle w:val="af"/>
        <w:ind w:right="-1" w:firstLine="1418"/>
        <w:contextualSpacing/>
        <w:jc w:val="both"/>
        <w:rPr>
          <w:rFonts w:ascii="Arial" w:hAnsi="Arial" w:cs="Arial"/>
          <w:spacing w:val="-1"/>
          <w:szCs w:val="28"/>
        </w:rPr>
      </w:pPr>
      <w:r w:rsidRPr="002F4594">
        <w:rPr>
          <w:rFonts w:ascii="Arial" w:hAnsi="Arial" w:cs="Arial"/>
          <w:spacing w:val="2"/>
          <w:szCs w:val="28"/>
        </w:rPr>
        <w:t>-</w:t>
      </w:r>
      <w:r w:rsidR="00FE4643" w:rsidRPr="002F4594">
        <w:rPr>
          <w:rFonts w:ascii="Arial" w:hAnsi="Arial" w:cs="Arial"/>
          <w:spacing w:val="2"/>
          <w:szCs w:val="28"/>
        </w:rPr>
        <w:t xml:space="preserve"> </w:t>
      </w:r>
      <w:r w:rsidR="00FE4643" w:rsidRPr="002F4594">
        <w:rPr>
          <w:rFonts w:ascii="Arial" w:hAnsi="Arial" w:cs="Arial"/>
          <w:spacing w:val="-1"/>
          <w:szCs w:val="28"/>
        </w:rPr>
        <w:t>копия военного билета;</w:t>
      </w:r>
    </w:p>
    <w:p w:rsidR="00FE4643" w:rsidRPr="002F4594" w:rsidRDefault="00FC7984" w:rsidP="00112550">
      <w:pPr>
        <w:pStyle w:val="af"/>
        <w:ind w:right="-1" w:firstLine="1418"/>
        <w:contextualSpacing/>
        <w:jc w:val="both"/>
        <w:rPr>
          <w:rFonts w:ascii="Arial" w:hAnsi="Arial" w:cs="Arial"/>
          <w:spacing w:val="-1"/>
          <w:szCs w:val="28"/>
        </w:rPr>
      </w:pPr>
      <w:r w:rsidRPr="002F4594">
        <w:rPr>
          <w:rFonts w:ascii="Arial" w:hAnsi="Arial" w:cs="Arial"/>
          <w:spacing w:val="-1"/>
          <w:szCs w:val="28"/>
        </w:rPr>
        <w:t>-</w:t>
      </w:r>
      <w:r w:rsidR="00FE4643" w:rsidRPr="002F4594">
        <w:rPr>
          <w:rFonts w:ascii="Arial" w:hAnsi="Arial" w:cs="Arial"/>
          <w:spacing w:val="-1"/>
          <w:szCs w:val="28"/>
        </w:rPr>
        <w:t>копия страхового свидетельства;</w:t>
      </w:r>
    </w:p>
    <w:p w:rsidR="00FE4643" w:rsidRPr="002F4594" w:rsidRDefault="00FC7984" w:rsidP="00112550">
      <w:pPr>
        <w:pStyle w:val="af"/>
        <w:ind w:right="-1" w:firstLine="1418"/>
        <w:contextualSpacing/>
        <w:jc w:val="both"/>
        <w:rPr>
          <w:rFonts w:ascii="Arial" w:hAnsi="Arial" w:cs="Arial"/>
          <w:szCs w:val="28"/>
        </w:rPr>
      </w:pPr>
      <w:r w:rsidRPr="002F4594">
        <w:rPr>
          <w:rFonts w:ascii="Arial" w:hAnsi="Arial" w:cs="Arial"/>
          <w:szCs w:val="28"/>
        </w:rPr>
        <w:t>-</w:t>
      </w:r>
      <w:r w:rsidR="00FE4643" w:rsidRPr="002F4594">
        <w:rPr>
          <w:rFonts w:ascii="Arial" w:hAnsi="Arial" w:cs="Arial"/>
          <w:szCs w:val="28"/>
        </w:rPr>
        <w:t xml:space="preserve">другие документы, подтверждающие периоды, включаемые в стаж  муниципальной службы для назначения пенсии за выслугу лет, в том числе копия распоряжения Главы </w:t>
      </w:r>
      <w:r w:rsidR="00E06D59">
        <w:rPr>
          <w:rFonts w:ascii="Arial" w:hAnsi="Arial" w:cs="Arial"/>
          <w:bCs/>
          <w:szCs w:val="28"/>
        </w:rPr>
        <w:t>Никольского</w:t>
      </w:r>
      <w:r w:rsidR="00FE4643"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00FE4643" w:rsidRPr="002F4594">
        <w:rPr>
          <w:rFonts w:ascii="Arial" w:hAnsi="Arial" w:cs="Arial"/>
          <w:szCs w:val="28"/>
        </w:rPr>
        <w:t xml:space="preserve"> Курской области о зачете в стаж муниципальной службы иных периодов работы (службы).</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 стаж муниципальной службы для назначения пенсии за выслугу лет муниципальных служащих включаются периоды службы (работы) в должностях муниципальной службы и других должностях в соответствии с законодательством Российской Федерации и законом Курской области «О муниципальной службе в Курской области».</w:t>
      </w:r>
    </w:p>
    <w:p w:rsidR="00FE4643" w:rsidRPr="002F4594" w:rsidRDefault="00FE4643" w:rsidP="00112550">
      <w:pPr>
        <w:pStyle w:val="af"/>
        <w:ind w:right="-1" w:firstLine="709"/>
        <w:contextualSpacing/>
        <w:jc w:val="both"/>
        <w:rPr>
          <w:rFonts w:ascii="Arial" w:hAnsi="Arial" w:cs="Arial"/>
          <w:szCs w:val="28"/>
        </w:rPr>
      </w:pPr>
      <w:proofErr w:type="gramStart"/>
      <w:r w:rsidRPr="002F4594">
        <w:rPr>
          <w:rFonts w:ascii="Arial" w:hAnsi="Arial" w:cs="Arial"/>
          <w:szCs w:val="28"/>
        </w:rPr>
        <w:t xml:space="preserve">В стаж муниципальной службы засчитываются иные периоды трудовой деятельности, в совокупности не превышающие пять лет в соответствии с действующим законодательством Курской области, опыт и знания работы в которых были необходимы муниципальному служащему для выполнения обязанностей по замещаемой муниципальной должности муниципальной службы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на основании распоряжения Главы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который оформляется</w:t>
      </w:r>
      <w:proofErr w:type="gramEnd"/>
      <w:r w:rsidRPr="002F4594">
        <w:rPr>
          <w:rFonts w:ascii="Arial" w:hAnsi="Arial" w:cs="Arial"/>
          <w:szCs w:val="28"/>
        </w:rPr>
        <w:t xml:space="preserve"> одновременно с увольнением муниципального служащего на основании его  письменного заявления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xml:space="preserve">Пенсия за выслугу лет назначается Администрацией с 1-го числа месяца, в котором муниципальный служащий обратился за ней, но не ранее </w:t>
      </w:r>
      <w:r w:rsidRPr="002F4594">
        <w:rPr>
          <w:rFonts w:ascii="Arial" w:hAnsi="Arial" w:cs="Arial"/>
          <w:szCs w:val="28"/>
        </w:rPr>
        <w:lastRenderedPageBreak/>
        <w:t>дня, следующего за днем освобождения от должности муниципальной службы и назначения трудовой пенсии по старости (инвалидности).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Пенсия за выслугу лет не выплачивается в период нахождения на муниципальной службе, дающей право на эту пенсию.</w:t>
      </w:r>
    </w:p>
    <w:p w:rsidR="00FE4643" w:rsidRPr="002F4594" w:rsidRDefault="00FE4643" w:rsidP="00112550">
      <w:pPr>
        <w:pStyle w:val="af"/>
        <w:ind w:right="-1" w:firstLine="709"/>
        <w:contextualSpacing/>
        <w:jc w:val="both"/>
        <w:rPr>
          <w:rFonts w:ascii="Arial" w:hAnsi="Arial" w:cs="Arial"/>
          <w:spacing w:val="-1"/>
          <w:szCs w:val="28"/>
        </w:rPr>
      </w:pPr>
      <w:r w:rsidRPr="002F4594">
        <w:rPr>
          <w:rFonts w:ascii="Arial" w:hAnsi="Arial" w:cs="Arial"/>
          <w:spacing w:val="2"/>
          <w:szCs w:val="28"/>
        </w:rPr>
        <w:t>Пенсия за выслугу лет индексируется при централизованном повышении денежного содержания муниципальных служащих района в соответствии с муници</w:t>
      </w:r>
      <w:r w:rsidRPr="002F4594">
        <w:rPr>
          <w:rFonts w:ascii="Arial" w:hAnsi="Arial" w:cs="Arial"/>
          <w:spacing w:val="-1"/>
          <w:szCs w:val="28"/>
        </w:rPr>
        <w:t>пальными правовыми актами.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pacing w:val="-1"/>
          <w:szCs w:val="28"/>
        </w:rPr>
        <w:t xml:space="preserve">Выплата пенсии за выслугу лет муниципальным служащим сельсовета производится Администрацией </w:t>
      </w:r>
      <w:r w:rsidR="00E06D59">
        <w:rPr>
          <w:rFonts w:ascii="Arial" w:hAnsi="Arial" w:cs="Arial"/>
          <w:bCs/>
          <w:szCs w:val="28"/>
        </w:rPr>
        <w:t>Никольского</w:t>
      </w:r>
      <w:r w:rsidRPr="002F4594">
        <w:rPr>
          <w:rFonts w:ascii="Arial" w:hAnsi="Arial" w:cs="Arial"/>
          <w:spacing w:val="-1"/>
          <w:szCs w:val="28"/>
        </w:rPr>
        <w:t xml:space="preserve"> сельсовета </w:t>
      </w:r>
      <w:r w:rsidR="00EA2806" w:rsidRPr="002F4594">
        <w:rPr>
          <w:rFonts w:ascii="Arial" w:hAnsi="Arial" w:cs="Arial"/>
          <w:spacing w:val="-1"/>
          <w:szCs w:val="28"/>
        </w:rPr>
        <w:t>Щигровского района</w:t>
      </w:r>
      <w:r w:rsidRPr="002F4594">
        <w:rPr>
          <w:rFonts w:ascii="Arial" w:hAnsi="Arial" w:cs="Arial"/>
          <w:spacing w:val="-1"/>
          <w:szCs w:val="28"/>
        </w:rPr>
        <w:t xml:space="preserve"> Курской области за счет средств бюджета </w:t>
      </w:r>
      <w:r w:rsidR="00E06D59">
        <w:rPr>
          <w:rFonts w:ascii="Arial" w:hAnsi="Arial" w:cs="Arial"/>
          <w:bCs/>
          <w:szCs w:val="28"/>
        </w:rPr>
        <w:t>Никольского</w:t>
      </w:r>
      <w:r w:rsidRPr="002F4594">
        <w:rPr>
          <w:rFonts w:ascii="Arial" w:hAnsi="Arial" w:cs="Arial"/>
          <w:spacing w:val="-1"/>
          <w:szCs w:val="28"/>
        </w:rPr>
        <w:t xml:space="preserve"> сельсовета </w:t>
      </w:r>
      <w:r w:rsidR="00EA2806" w:rsidRPr="002F4594">
        <w:rPr>
          <w:rFonts w:ascii="Arial" w:hAnsi="Arial" w:cs="Arial"/>
          <w:spacing w:val="-1"/>
          <w:szCs w:val="28"/>
        </w:rPr>
        <w:t>Щигровского района</w:t>
      </w:r>
      <w:r w:rsidRPr="002F4594">
        <w:rPr>
          <w:rFonts w:ascii="Arial" w:hAnsi="Arial" w:cs="Arial"/>
          <w:spacing w:val="-1"/>
          <w:szCs w:val="28"/>
        </w:rPr>
        <w:t xml:space="preserve"> Курской области.</w:t>
      </w:r>
    </w:p>
    <w:p w:rsidR="00FE4643" w:rsidRPr="002F4594" w:rsidRDefault="00FE4643" w:rsidP="00112550">
      <w:pPr>
        <w:shd w:val="clear" w:color="auto" w:fill="FFFFFF"/>
        <w:tabs>
          <w:tab w:val="left" w:pos="0"/>
        </w:tabs>
        <w:spacing w:line="240" w:lineRule="auto"/>
        <w:ind w:right="-1" w:firstLine="709"/>
        <w:contextualSpacing/>
        <w:jc w:val="both"/>
        <w:rPr>
          <w:rFonts w:ascii="Arial" w:hAnsi="Arial" w:cs="Arial"/>
          <w:szCs w:val="28"/>
        </w:rPr>
      </w:pPr>
      <w:r w:rsidRPr="002F4594">
        <w:rPr>
          <w:rFonts w:ascii="Arial" w:hAnsi="Arial" w:cs="Arial"/>
          <w:szCs w:val="28"/>
        </w:rPr>
        <w:t>Муниципальный служащий может обращаться за пенсией за выслугу лет в любое время после возникновения права на нее и назначения трудовой пенсии по старости (инвалидности) без ограничения каким-либо сроком путем подачи соответствующего заявления.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Заявление о назначении пенсии за выслугу лет регистрируется в день его подачи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В случае необходимости в подтверждение своих доводов гражданин прилагает к письменному обращению документы и материалы либо их копии.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По-своему желанию заявитель дополнительно может представить сведения, которые, по его мнению, имеют значение для предоставления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Для получения сведений, содержащих персональные данные о третьих лицах, дополнительно </w:t>
      </w:r>
      <w:proofErr w:type="gramStart"/>
      <w:r w:rsidRPr="002F4594">
        <w:rPr>
          <w:rFonts w:ascii="Arial" w:hAnsi="Arial" w:cs="Arial"/>
          <w:szCs w:val="28"/>
        </w:rPr>
        <w:t>предоставляются документы</w:t>
      </w:r>
      <w:proofErr w:type="gramEnd"/>
      <w:r w:rsidRPr="002F4594">
        <w:rPr>
          <w:rFonts w:ascii="Arial" w:hAnsi="Arial" w:cs="Arial"/>
          <w:szCs w:val="28"/>
        </w:rPr>
        <w:t>, подтверждающие полномочия заявителя, предусмотренные законодательством РФ.</w:t>
      </w:r>
    </w:p>
    <w:p w:rsidR="001606FD" w:rsidRPr="002F4594" w:rsidRDefault="001606FD" w:rsidP="00112550">
      <w:pPr>
        <w:spacing w:line="240" w:lineRule="auto"/>
        <w:ind w:right="-1" w:firstLine="709"/>
        <w:contextualSpacing/>
        <w:jc w:val="both"/>
        <w:rPr>
          <w:rFonts w:ascii="Arial" w:hAnsi="Arial" w:cs="Arial"/>
          <w:i/>
          <w:szCs w:val="28"/>
        </w:rPr>
      </w:pPr>
      <w:r w:rsidRPr="002F4594">
        <w:rPr>
          <w:rFonts w:ascii="Arial" w:hAnsi="Arial" w:cs="Arial"/>
          <w:i/>
          <w:szCs w:val="28"/>
        </w:rPr>
        <w:t>- выборным должностным лицам:</w:t>
      </w:r>
    </w:p>
    <w:p w:rsidR="001606FD" w:rsidRPr="002F4594" w:rsidRDefault="001606FD" w:rsidP="00112550">
      <w:pPr>
        <w:spacing w:line="240" w:lineRule="auto"/>
        <w:ind w:firstLine="1418"/>
        <w:contextualSpacing/>
        <w:jc w:val="both"/>
        <w:rPr>
          <w:rFonts w:ascii="Arial" w:hAnsi="Arial" w:cs="Arial"/>
          <w:szCs w:val="28"/>
        </w:rPr>
      </w:pPr>
      <w:r w:rsidRPr="002F4594">
        <w:rPr>
          <w:rFonts w:ascii="Arial" w:hAnsi="Arial" w:cs="Arial"/>
          <w:szCs w:val="28"/>
        </w:rPr>
        <w:t xml:space="preserve">- заявление о назначении </w:t>
      </w:r>
      <w:r w:rsidR="008E54EC" w:rsidRPr="002F4594">
        <w:rPr>
          <w:rFonts w:ascii="Arial" w:hAnsi="Arial" w:cs="Arial"/>
          <w:szCs w:val="28"/>
        </w:rPr>
        <w:t>ежемесячной доплаты</w:t>
      </w:r>
      <w:r w:rsidRPr="002F4594">
        <w:rPr>
          <w:rFonts w:ascii="Arial" w:hAnsi="Arial" w:cs="Arial"/>
          <w:szCs w:val="28"/>
        </w:rPr>
        <w:t xml:space="preserve"> к трудовой пенсии по старости (инвалидности</w:t>
      </w:r>
      <w:r w:rsidR="008E54EC" w:rsidRPr="002F4594">
        <w:rPr>
          <w:rFonts w:ascii="Arial" w:hAnsi="Arial" w:cs="Arial"/>
          <w:szCs w:val="28"/>
        </w:rPr>
        <w:t>) (</w:t>
      </w:r>
      <w:r w:rsidRPr="002F4594">
        <w:rPr>
          <w:rFonts w:ascii="Arial" w:hAnsi="Arial" w:cs="Arial"/>
          <w:szCs w:val="28"/>
        </w:rPr>
        <w:t>форма заявления - приложение №1);</w:t>
      </w:r>
    </w:p>
    <w:p w:rsidR="001606FD" w:rsidRPr="002F4594" w:rsidRDefault="001606FD" w:rsidP="00112550">
      <w:pPr>
        <w:spacing w:line="240" w:lineRule="auto"/>
        <w:ind w:firstLine="1418"/>
        <w:contextualSpacing/>
        <w:jc w:val="both"/>
        <w:rPr>
          <w:rFonts w:ascii="Arial" w:hAnsi="Arial" w:cs="Arial"/>
          <w:szCs w:val="28"/>
        </w:rPr>
      </w:pPr>
      <w:r w:rsidRPr="002F4594">
        <w:rPr>
          <w:rFonts w:ascii="Arial" w:hAnsi="Arial" w:cs="Arial"/>
          <w:szCs w:val="28"/>
        </w:rPr>
        <w:t>- копия паспорта;</w:t>
      </w:r>
    </w:p>
    <w:p w:rsidR="001606FD" w:rsidRPr="002F4594" w:rsidRDefault="001606FD" w:rsidP="00112550">
      <w:pPr>
        <w:autoSpaceDE w:val="0"/>
        <w:autoSpaceDN w:val="0"/>
        <w:adjustRightInd w:val="0"/>
        <w:spacing w:line="240" w:lineRule="auto"/>
        <w:ind w:firstLine="1418"/>
        <w:contextualSpacing/>
        <w:jc w:val="both"/>
        <w:rPr>
          <w:rFonts w:ascii="Arial" w:hAnsi="Arial" w:cs="Arial"/>
          <w:szCs w:val="28"/>
        </w:rPr>
      </w:pPr>
      <w:r w:rsidRPr="002F4594">
        <w:rPr>
          <w:rFonts w:ascii="Arial" w:hAnsi="Arial" w:cs="Arial"/>
          <w:szCs w:val="28"/>
        </w:rPr>
        <w:t>- справка органа Пенсионного фонда Российской Федерации о  размере назначенной (досрочно оформленной) трудовой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 по старости (инвалидности);</w:t>
      </w:r>
    </w:p>
    <w:p w:rsidR="001606FD" w:rsidRPr="002F4594" w:rsidRDefault="001606FD" w:rsidP="00112550">
      <w:pPr>
        <w:spacing w:line="240" w:lineRule="auto"/>
        <w:ind w:firstLine="1418"/>
        <w:contextualSpacing/>
        <w:jc w:val="both"/>
        <w:rPr>
          <w:rFonts w:ascii="Arial" w:hAnsi="Arial" w:cs="Arial"/>
          <w:szCs w:val="28"/>
        </w:rPr>
      </w:pPr>
      <w:r w:rsidRPr="002F4594">
        <w:rPr>
          <w:rFonts w:ascii="Arial" w:hAnsi="Arial" w:cs="Arial"/>
          <w:szCs w:val="28"/>
        </w:rPr>
        <w:t>- копия распоряжения (решения) о сложении полномочий (увольнении);</w:t>
      </w:r>
    </w:p>
    <w:p w:rsidR="001606FD" w:rsidRPr="002F4594" w:rsidRDefault="001606FD" w:rsidP="00112550">
      <w:pPr>
        <w:spacing w:line="240" w:lineRule="auto"/>
        <w:ind w:firstLine="1418"/>
        <w:contextualSpacing/>
        <w:jc w:val="both"/>
        <w:rPr>
          <w:rFonts w:ascii="Arial" w:hAnsi="Arial" w:cs="Arial"/>
          <w:szCs w:val="28"/>
        </w:rPr>
      </w:pPr>
      <w:r w:rsidRPr="002F4594">
        <w:rPr>
          <w:rFonts w:ascii="Arial" w:hAnsi="Arial" w:cs="Arial"/>
          <w:szCs w:val="28"/>
        </w:rPr>
        <w:t>- копия трудовой книжки;</w:t>
      </w:r>
    </w:p>
    <w:p w:rsidR="001606FD" w:rsidRPr="002F4594" w:rsidRDefault="001606FD" w:rsidP="00112550">
      <w:pPr>
        <w:autoSpaceDE w:val="0"/>
        <w:autoSpaceDN w:val="0"/>
        <w:adjustRightInd w:val="0"/>
        <w:spacing w:line="240" w:lineRule="auto"/>
        <w:ind w:firstLine="1418"/>
        <w:contextualSpacing/>
        <w:jc w:val="both"/>
        <w:rPr>
          <w:rFonts w:ascii="Arial" w:hAnsi="Arial" w:cs="Arial"/>
          <w:szCs w:val="28"/>
        </w:rPr>
      </w:pPr>
      <w:r w:rsidRPr="002F4594">
        <w:rPr>
          <w:rFonts w:ascii="Arial" w:hAnsi="Arial" w:cs="Arial"/>
          <w:szCs w:val="28"/>
        </w:rPr>
        <w:t>- копия военного билета (в случае его наличия);</w:t>
      </w:r>
    </w:p>
    <w:p w:rsidR="001606FD" w:rsidRPr="002F4594" w:rsidRDefault="001606FD" w:rsidP="00112550">
      <w:pPr>
        <w:autoSpaceDE w:val="0"/>
        <w:autoSpaceDN w:val="0"/>
        <w:adjustRightInd w:val="0"/>
        <w:spacing w:line="240" w:lineRule="auto"/>
        <w:ind w:firstLine="1418"/>
        <w:contextualSpacing/>
        <w:jc w:val="both"/>
        <w:rPr>
          <w:rFonts w:ascii="Arial" w:hAnsi="Arial" w:cs="Arial"/>
          <w:szCs w:val="28"/>
        </w:rPr>
      </w:pPr>
      <w:r w:rsidRPr="002F4594">
        <w:rPr>
          <w:rFonts w:ascii="Arial" w:hAnsi="Arial" w:cs="Arial"/>
          <w:szCs w:val="28"/>
        </w:rPr>
        <w:t>- справка о должностях, периоды замещения в которых учитываются при назначении ежемес</w:t>
      </w:r>
      <w:r w:rsidR="00746B1A" w:rsidRPr="002F4594">
        <w:rPr>
          <w:rFonts w:ascii="Arial" w:hAnsi="Arial" w:cs="Arial"/>
          <w:szCs w:val="28"/>
        </w:rPr>
        <w:t>ячной доплаты к трудовой пенсии.</w:t>
      </w:r>
    </w:p>
    <w:p w:rsidR="00746B1A" w:rsidRPr="002F4594" w:rsidRDefault="00746B1A"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Лицо, осуществлявшее полномочия выборного должностного лица местного самоуправления глава сельсовета на постоянной основе может обращаться за ежемесячной доплатой к трудовой пенсии по старости (инвалидности) в любое время после возникновения права на нее и </w:t>
      </w:r>
      <w:r w:rsidRPr="002F4594">
        <w:rPr>
          <w:rFonts w:ascii="Arial" w:hAnsi="Arial" w:cs="Arial"/>
          <w:szCs w:val="28"/>
        </w:rPr>
        <w:lastRenderedPageBreak/>
        <w:t>назначения трудовой пенсии по старости (инвалидности) либо досрочно назначенной в соответствии с Законом Российской Федерации «О занятости населения Российской Федерации» без ограничения каким-либо сроком путем подачи соответствующего</w:t>
      </w:r>
      <w:proofErr w:type="gramEnd"/>
      <w:r w:rsidRPr="002F4594">
        <w:rPr>
          <w:rFonts w:ascii="Arial" w:hAnsi="Arial" w:cs="Arial"/>
          <w:szCs w:val="28"/>
        </w:rPr>
        <w:t xml:space="preserve"> заявления.</w:t>
      </w:r>
    </w:p>
    <w:p w:rsidR="00746B1A" w:rsidRPr="002F4594" w:rsidRDefault="00746B1A"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Доплата к трудовой пенсии назначается с 1-го числа месяца, в котором лицо, осуществлявшее полномочия выборного должностного лица местного самоуправления главы района, обратилось за установлением доплаты к трудовой пенсии, но не ранее чем со дня возникновения на нее права.</w:t>
      </w:r>
    </w:p>
    <w:p w:rsidR="00746B1A" w:rsidRPr="002F4594" w:rsidRDefault="00746B1A"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 xml:space="preserve">Доплата к трудовой пенсии выплачивается в срок, установленный для выплаты трудовой пенсии Администрацией </w:t>
      </w:r>
      <w:r w:rsidR="00E06D59">
        <w:rPr>
          <w:rFonts w:ascii="Arial" w:hAnsi="Arial" w:cs="Arial"/>
          <w:szCs w:val="28"/>
        </w:rPr>
        <w:t>Никольского</w:t>
      </w:r>
      <w:r w:rsidRPr="002F4594">
        <w:rPr>
          <w:rFonts w:ascii="Arial" w:hAnsi="Arial" w:cs="Arial"/>
          <w:szCs w:val="28"/>
        </w:rPr>
        <w:t xml:space="preserve"> сельсовета.</w:t>
      </w:r>
    </w:p>
    <w:p w:rsidR="00024668" w:rsidRPr="002F4594" w:rsidRDefault="00024668"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Финансирование доплаты к трудовой пенсии по старости (инвалидности) и расходов по оплате услуг кредитных организаций и Федеральной почтовой связи по ее доставке производится в размере, не превышающем 35 процентов выплаченных сумм, без учета НДС за счет средств местного бюджета.</w:t>
      </w:r>
    </w:p>
    <w:p w:rsidR="001606FD" w:rsidRPr="002F4594" w:rsidRDefault="001606FD" w:rsidP="00112550">
      <w:pPr>
        <w:spacing w:line="240" w:lineRule="auto"/>
        <w:ind w:right="-1" w:firstLine="709"/>
        <w:contextualSpacing/>
        <w:jc w:val="both"/>
        <w:rPr>
          <w:rFonts w:ascii="Arial" w:hAnsi="Arial" w:cs="Arial"/>
          <w:szCs w:val="28"/>
        </w:rPr>
      </w:pPr>
      <w:r w:rsidRPr="002F4594">
        <w:rPr>
          <w:rFonts w:ascii="Arial" w:hAnsi="Arial" w:cs="Arial"/>
          <w:szCs w:val="28"/>
        </w:rPr>
        <w:t>Образец заполнения заявления представлен на информационном стенде в рабочем кабинете Администрации.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 xml:space="preserve">2.7. </w:t>
      </w:r>
      <w:proofErr w:type="gramStart"/>
      <w:r w:rsidRPr="002F4594">
        <w:rPr>
          <w:rFonts w:ascii="Arial" w:hAnsi="Arial" w:cs="Arial"/>
          <w:b/>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E4643" w:rsidRPr="002F4594" w:rsidRDefault="00FE4643" w:rsidP="00112550">
      <w:pPr>
        <w:spacing w:line="240" w:lineRule="auto"/>
        <w:ind w:right="-1" w:firstLine="709"/>
        <w:contextualSpacing/>
        <w:jc w:val="both"/>
        <w:rPr>
          <w:rFonts w:ascii="Arial" w:hAnsi="Arial" w:cs="Arial"/>
          <w:bCs/>
          <w:szCs w:val="28"/>
        </w:rPr>
      </w:pPr>
    </w:p>
    <w:p w:rsidR="00FE4643" w:rsidRPr="002F4594" w:rsidRDefault="00FE4643" w:rsidP="00112550">
      <w:pPr>
        <w:tabs>
          <w:tab w:val="left" w:pos="993"/>
        </w:tabs>
        <w:spacing w:line="240" w:lineRule="auto"/>
        <w:ind w:right="-1" w:firstLine="709"/>
        <w:contextualSpacing/>
        <w:jc w:val="both"/>
        <w:rPr>
          <w:rFonts w:ascii="Arial" w:hAnsi="Arial" w:cs="Arial"/>
          <w:szCs w:val="28"/>
        </w:rPr>
      </w:pPr>
      <w:r w:rsidRPr="002F4594">
        <w:rPr>
          <w:rFonts w:ascii="Arial" w:hAnsi="Arial" w:cs="Arial"/>
          <w:szCs w:val="28"/>
        </w:rPr>
        <w:t>Для предоставления муниципальной услуги в рамках межведомственного взаимодействия запрашиваются следующие документы:</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1) справка органа, осуществляющего пенсионное обеспечение по месту жительства лица о назначении трудовой пенсии по старости (инвалидности) либо пенсии, назначенной в соответствии с законодательством Российской Федерации и о размере ее базовой и страховой частей на дату возникновения права на пенсию за выслугу лет;</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2.)справка из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Заявитель вправе представить указанные документы (сведения) по собственной инициативе.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Непредставление заявителем вышеуказанных сведений не является основанием для отказа в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2.8. Указание на запрет требовать от заявителя</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lastRenderedPageBreak/>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FE4643" w:rsidRPr="002F4594" w:rsidRDefault="00FE4643" w:rsidP="00112550">
      <w:pPr>
        <w:pStyle w:val="12"/>
        <w:tabs>
          <w:tab w:val="left" w:pos="142"/>
          <w:tab w:val="left" w:pos="284"/>
          <w:tab w:val="left" w:pos="567"/>
          <w:tab w:val="left" w:pos="851"/>
          <w:tab w:val="left" w:pos="1134"/>
        </w:tabs>
        <w:spacing w:line="240" w:lineRule="auto"/>
        <w:ind w:right="-1" w:firstLine="709"/>
        <w:contextualSpacing/>
        <w:jc w:val="both"/>
        <w:rPr>
          <w:rFonts w:ascii="Arial" w:hAnsi="Arial" w:cs="Arial"/>
          <w:sz w:val="28"/>
          <w:szCs w:val="28"/>
        </w:rPr>
      </w:pPr>
      <w:r w:rsidRPr="002F4594">
        <w:rPr>
          <w:rFonts w:ascii="Arial" w:hAnsi="Arial" w:cs="Arial"/>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4643" w:rsidRPr="002F4594" w:rsidRDefault="00FE4643" w:rsidP="00112550">
      <w:pPr>
        <w:pStyle w:val="12"/>
        <w:tabs>
          <w:tab w:val="left" w:pos="142"/>
          <w:tab w:val="left" w:pos="284"/>
          <w:tab w:val="left" w:pos="567"/>
          <w:tab w:val="left" w:pos="851"/>
          <w:tab w:val="left" w:pos="1134"/>
        </w:tabs>
        <w:spacing w:line="240" w:lineRule="auto"/>
        <w:ind w:right="-1" w:firstLine="709"/>
        <w:contextualSpacing/>
        <w:jc w:val="both"/>
        <w:rPr>
          <w:rFonts w:ascii="Arial" w:hAnsi="Arial" w:cs="Arial"/>
          <w:sz w:val="28"/>
          <w:szCs w:val="28"/>
        </w:rPr>
      </w:pPr>
      <w:r w:rsidRPr="002F4594">
        <w:rPr>
          <w:rFonts w:ascii="Arial" w:hAnsi="Arial" w:cs="Arial"/>
          <w:sz w:val="28"/>
          <w:szCs w:val="28"/>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szCs w:val="28"/>
        </w:rPr>
        <w:t>- осуществления согласований, необходимых для получения услуг, связанных с обращением в иные государственные органы, организации, за</w:t>
      </w:r>
      <w:r w:rsidR="00FC7984" w:rsidRPr="002F4594">
        <w:rPr>
          <w:rFonts w:ascii="Arial" w:hAnsi="Arial" w:cs="Arial"/>
          <w:szCs w:val="28"/>
        </w:rPr>
        <w:t xml:space="preserve"> исключением получения </w:t>
      </w:r>
      <w:r w:rsidRPr="002F4594">
        <w:rPr>
          <w:rFonts w:ascii="Arial" w:hAnsi="Arial" w:cs="Arial"/>
          <w:szCs w:val="28"/>
        </w:rPr>
        <w:t>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FE4643" w:rsidRPr="002F4594" w:rsidRDefault="00FE4643" w:rsidP="00112550">
      <w:pPr>
        <w:autoSpaceDE w:val="0"/>
        <w:spacing w:line="240" w:lineRule="auto"/>
        <w:ind w:right="-1" w:firstLine="709"/>
        <w:contextualSpacing/>
        <w:jc w:val="both"/>
        <w:rPr>
          <w:rFonts w:ascii="Arial" w:hAnsi="Arial" w:cs="Arial"/>
          <w:b/>
          <w:szCs w:val="28"/>
        </w:rPr>
      </w:pPr>
    </w:p>
    <w:p w:rsidR="00FE4643" w:rsidRPr="002F4594" w:rsidRDefault="00FE4643" w:rsidP="00112550">
      <w:pPr>
        <w:autoSpaceDE w:val="0"/>
        <w:spacing w:line="240" w:lineRule="auto"/>
        <w:ind w:right="-1" w:firstLine="709"/>
        <w:contextualSpacing/>
        <w:jc w:val="both"/>
        <w:rPr>
          <w:rFonts w:ascii="Arial" w:hAnsi="Arial" w:cs="Arial"/>
          <w:b/>
          <w:szCs w:val="28"/>
        </w:rPr>
      </w:pPr>
      <w:r w:rsidRPr="002F4594">
        <w:rPr>
          <w:rFonts w:ascii="Arial" w:hAnsi="Arial" w:cs="Arial"/>
          <w:b/>
          <w:szCs w:val="28"/>
        </w:rPr>
        <w:t>2.9.</w:t>
      </w:r>
      <w:r w:rsidR="008266C8" w:rsidRPr="002F4594">
        <w:rPr>
          <w:rFonts w:ascii="Arial" w:hAnsi="Arial" w:cs="Arial"/>
          <w:b/>
          <w:szCs w:val="28"/>
        </w:rPr>
        <w:t xml:space="preserve"> </w:t>
      </w:r>
      <w:r w:rsidRPr="002F4594">
        <w:rPr>
          <w:rFonts w:ascii="Arial" w:hAnsi="Arial" w:cs="Arial"/>
          <w:b/>
          <w:szCs w:val="28"/>
        </w:rPr>
        <w:t>Исчерпывающий перечень оснований для отказа в приеме документов, необходимых для предоставления муниципальной услуги</w:t>
      </w:r>
    </w:p>
    <w:p w:rsidR="00FE4643" w:rsidRPr="002F4594" w:rsidRDefault="00FE4643" w:rsidP="00112550">
      <w:pPr>
        <w:autoSpaceDE w:val="0"/>
        <w:spacing w:line="240" w:lineRule="auto"/>
        <w:ind w:right="-1" w:firstLine="709"/>
        <w:contextualSpacing/>
        <w:jc w:val="both"/>
        <w:rPr>
          <w:rFonts w:ascii="Arial" w:hAnsi="Arial" w:cs="Arial"/>
          <w:b/>
          <w:szCs w:val="28"/>
        </w:rPr>
      </w:pPr>
    </w:p>
    <w:p w:rsidR="00746B1A"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Документы, поступивш</w:t>
      </w:r>
      <w:r w:rsidR="00746B1A" w:rsidRPr="002F4594">
        <w:rPr>
          <w:rFonts w:ascii="Arial" w:hAnsi="Arial" w:cs="Arial"/>
          <w:szCs w:val="28"/>
        </w:rPr>
        <w:t>и</w:t>
      </w:r>
      <w:r w:rsidRPr="002F4594">
        <w:rPr>
          <w:rFonts w:ascii="Arial" w:hAnsi="Arial" w:cs="Arial"/>
          <w:szCs w:val="28"/>
        </w:rPr>
        <w:t>е в, орган местного самоуправления необходимые для предоставления муниципальной услуги подлежит обязательному рассмотрению.</w:t>
      </w:r>
    </w:p>
    <w:p w:rsidR="00FE4643" w:rsidRPr="002F4594" w:rsidRDefault="00FC7984" w:rsidP="00112550">
      <w:pPr>
        <w:pStyle w:val="af"/>
        <w:ind w:right="-1" w:firstLine="709"/>
        <w:contextualSpacing/>
        <w:jc w:val="both"/>
        <w:rPr>
          <w:rFonts w:ascii="Arial" w:hAnsi="Arial" w:cs="Arial"/>
          <w:b/>
          <w:szCs w:val="28"/>
        </w:rPr>
      </w:pPr>
      <w:r w:rsidRPr="002F4594">
        <w:rPr>
          <w:rFonts w:ascii="Arial" w:hAnsi="Arial" w:cs="Arial"/>
          <w:szCs w:val="28"/>
        </w:rPr>
        <w:t>Основания для отказа в приеме документов не предусмотрены.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 xml:space="preserve">2.10. </w:t>
      </w:r>
      <w:r w:rsidRPr="002F4594">
        <w:rPr>
          <w:rFonts w:ascii="Arial" w:hAnsi="Arial" w:cs="Arial"/>
          <w:b/>
          <w:bCs/>
          <w:szCs w:val="28"/>
        </w:rPr>
        <w:t>Исчерпывающий перечень оснований для приостановления или отказа в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2.10.1. Отказ в </w:t>
      </w:r>
      <w:r w:rsidR="00FC7984" w:rsidRPr="002F4594">
        <w:rPr>
          <w:rFonts w:ascii="Arial" w:hAnsi="Arial" w:cs="Arial"/>
          <w:bCs/>
          <w:szCs w:val="28"/>
        </w:rPr>
        <w:t>назначении и выплате</w:t>
      </w:r>
      <w:r w:rsidRPr="002F4594">
        <w:rPr>
          <w:rFonts w:ascii="Arial" w:hAnsi="Arial" w:cs="Arial"/>
          <w:bCs/>
          <w:szCs w:val="28"/>
        </w:rPr>
        <w:t xml:space="preserve"> пенсии за выслугу лет лицам, замещавшим </w:t>
      </w:r>
      <w:r w:rsidRPr="002F4594">
        <w:rPr>
          <w:rFonts w:ascii="Arial" w:hAnsi="Arial" w:cs="Arial"/>
          <w:b/>
          <w:bCs/>
          <w:i/>
          <w:szCs w:val="28"/>
        </w:rPr>
        <w:t>муниципальные должности</w:t>
      </w:r>
      <w:r w:rsidRPr="002F4594">
        <w:rPr>
          <w:rFonts w:ascii="Arial" w:hAnsi="Arial" w:cs="Arial"/>
          <w:bCs/>
          <w:szCs w:val="28"/>
        </w:rPr>
        <w:t xml:space="preserve"> в Администрации </w:t>
      </w:r>
      <w:r w:rsidR="00E06D59">
        <w:rPr>
          <w:rFonts w:ascii="Arial" w:hAnsi="Arial" w:cs="Arial"/>
          <w:bCs/>
          <w:szCs w:val="28"/>
        </w:rPr>
        <w:t>Никольского</w:t>
      </w:r>
      <w:r w:rsidR="00746B1A" w:rsidRPr="002F4594">
        <w:rPr>
          <w:rFonts w:ascii="Arial" w:hAnsi="Arial" w:cs="Arial"/>
          <w:bCs/>
          <w:szCs w:val="28"/>
        </w:rPr>
        <w:t xml:space="preserve"> сельсовета</w:t>
      </w:r>
      <w:r w:rsidRPr="002F4594">
        <w:rPr>
          <w:rFonts w:ascii="Arial" w:hAnsi="Arial" w:cs="Arial"/>
          <w:bCs/>
          <w:szCs w:val="28"/>
        </w:rPr>
        <w:t xml:space="preserve"> </w:t>
      </w:r>
      <w:r w:rsidR="00EA2806" w:rsidRPr="002F4594">
        <w:rPr>
          <w:rFonts w:ascii="Arial" w:hAnsi="Arial" w:cs="Arial"/>
          <w:bCs/>
          <w:szCs w:val="28"/>
        </w:rPr>
        <w:t xml:space="preserve">Щигровского </w:t>
      </w:r>
      <w:r w:rsidR="008E54EC" w:rsidRPr="002F4594">
        <w:rPr>
          <w:rFonts w:ascii="Arial" w:hAnsi="Arial" w:cs="Arial"/>
          <w:bCs/>
          <w:szCs w:val="28"/>
        </w:rPr>
        <w:t>района Курской области,</w:t>
      </w:r>
      <w:r w:rsidRPr="002F4594">
        <w:rPr>
          <w:rFonts w:ascii="Arial" w:hAnsi="Arial" w:cs="Arial"/>
          <w:szCs w:val="28"/>
          <w:lang w:eastAsia="ar-SA"/>
        </w:rPr>
        <w:t xml:space="preserve"> </w:t>
      </w:r>
      <w:r w:rsidRPr="002F4594">
        <w:rPr>
          <w:rFonts w:ascii="Arial" w:hAnsi="Arial" w:cs="Arial"/>
          <w:szCs w:val="28"/>
        </w:rPr>
        <w:t>допускается в случае, если: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1) не представлены предусмотренные пунктом 2.6. документы, обязанность по представлению которых возложена на заявителя;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2) статус заявителя не соответствует требованиям настоящего административного регламента;</w:t>
      </w:r>
    </w:p>
    <w:p w:rsidR="00024668" w:rsidRPr="002F4594" w:rsidRDefault="00024668"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Отказ в </w:t>
      </w:r>
      <w:r w:rsidRPr="002F4594">
        <w:rPr>
          <w:rFonts w:ascii="Arial" w:hAnsi="Arial" w:cs="Arial"/>
          <w:bCs/>
          <w:szCs w:val="28"/>
        </w:rPr>
        <w:t>назначении и выплате</w:t>
      </w:r>
      <w:r w:rsidRPr="002F4594">
        <w:rPr>
          <w:rFonts w:ascii="Arial" w:hAnsi="Arial" w:cs="Arial"/>
          <w:szCs w:val="28"/>
        </w:rPr>
        <w:t xml:space="preserve"> ежемесячной доплаты к пенсии </w:t>
      </w:r>
      <w:r w:rsidRPr="002F4594">
        <w:rPr>
          <w:rFonts w:ascii="Arial" w:hAnsi="Arial" w:cs="Arial"/>
          <w:b/>
          <w:i/>
          <w:szCs w:val="28"/>
        </w:rPr>
        <w:t>выборным должностным лицам</w:t>
      </w:r>
      <w:r w:rsidRPr="002F4594">
        <w:rPr>
          <w:rFonts w:ascii="Arial" w:hAnsi="Arial" w:cs="Arial"/>
          <w:szCs w:val="28"/>
        </w:rPr>
        <w:t xml:space="preserve"> допускается в случае, если:</w:t>
      </w:r>
    </w:p>
    <w:p w:rsidR="00024668" w:rsidRPr="002F4594" w:rsidRDefault="00024668" w:rsidP="00112550">
      <w:pPr>
        <w:spacing w:line="240" w:lineRule="auto"/>
        <w:ind w:right="-1" w:firstLine="709"/>
        <w:contextualSpacing/>
        <w:jc w:val="both"/>
        <w:rPr>
          <w:rFonts w:ascii="Arial" w:hAnsi="Arial" w:cs="Arial"/>
          <w:szCs w:val="28"/>
        </w:rPr>
      </w:pPr>
      <w:r w:rsidRPr="002F4594">
        <w:rPr>
          <w:rFonts w:ascii="Arial" w:hAnsi="Arial" w:cs="Arial"/>
          <w:szCs w:val="28"/>
        </w:rPr>
        <w:t>1) не представлены предусмотренные пунктом 2.6. документы, обязанность по представлению которых возложена на заявителя;</w:t>
      </w:r>
    </w:p>
    <w:p w:rsidR="00024668" w:rsidRPr="002F4594" w:rsidRDefault="00024668" w:rsidP="00112550">
      <w:pPr>
        <w:pStyle w:val="af"/>
        <w:ind w:right="-1" w:firstLine="709"/>
        <w:contextualSpacing/>
        <w:jc w:val="both"/>
        <w:rPr>
          <w:rFonts w:ascii="Arial" w:hAnsi="Arial" w:cs="Arial"/>
          <w:szCs w:val="28"/>
        </w:rPr>
      </w:pPr>
      <w:r w:rsidRPr="002F4594">
        <w:rPr>
          <w:rFonts w:ascii="Arial" w:hAnsi="Arial" w:cs="Arial"/>
          <w:szCs w:val="28"/>
        </w:rPr>
        <w:t>2) статус заявителя не соответствует требованиям настоящего административного регламента;</w:t>
      </w:r>
    </w:p>
    <w:p w:rsidR="00024668" w:rsidRPr="002F4594" w:rsidRDefault="00024668"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lastRenderedPageBreak/>
        <w:t>3) при замещении выборными должностными лицами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 указанных должностей.</w:t>
      </w:r>
    </w:p>
    <w:p w:rsidR="002C1D40" w:rsidRPr="002F4594" w:rsidRDefault="003D5304" w:rsidP="00112550">
      <w:pPr>
        <w:pStyle w:val="ConsPlusNormal"/>
        <w:ind w:firstLine="709"/>
        <w:contextualSpacing/>
        <w:jc w:val="both"/>
        <w:rPr>
          <w:sz w:val="28"/>
          <w:szCs w:val="28"/>
        </w:rPr>
      </w:pPr>
      <w:proofErr w:type="gramStart"/>
      <w:r w:rsidRPr="002F4594">
        <w:rPr>
          <w:sz w:val="28"/>
          <w:szCs w:val="28"/>
        </w:rPr>
        <w:t xml:space="preserve">4) </w:t>
      </w:r>
      <w:proofErr w:type="spellStart"/>
      <w:r w:rsidR="002C1D40" w:rsidRPr="002F4594">
        <w:rPr>
          <w:sz w:val="28"/>
          <w:szCs w:val="28"/>
        </w:rPr>
        <w:t>осуществляв</w:t>
      </w:r>
      <w:r w:rsidRPr="002F4594">
        <w:rPr>
          <w:sz w:val="28"/>
          <w:szCs w:val="28"/>
        </w:rPr>
        <w:t>ляются</w:t>
      </w:r>
      <w:proofErr w:type="spellEnd"/>
      <w:r w:rsidR="002C1D40" w:rsidRPr="002F4594">
        <w:rPr>
          <w:sz w:val="28"/>
          <w:szCs w:val="28"/>
        </w:rPr>
        <w:t xml:space="preserve"> полномочия выборного должностного лица местного самоуправления на постоянной основе,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федеральным законодательством,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w:t>
      </w:r>
      <w:proofErr w:type="gramEnd"/>
      <w:r w:rsidR="002C1D40" w:rsidRPr="002F4594">
        <w:rPr>
          <w:sz w:val="28"/>
          <w:szCs w:val="28"/>
        </w:rPr>
        <w:t xml:space="preserve"> лет.</w:t>
      </w:r>
    </w:p>
    <w:p w:rsidR="002C1D40" w:rsidRPr="002F4594" w:rsidRDefault="002C1D40" w:rsidP="00112550">
      <w:pPr>
        <w:autoSpaceDE w:val="0"/>
        <w:autoSpaceDN w:val="0"/>
        <w:adjustRightInd w:val="0"/>
        <w:spacing w:line="240" w:lineRule="auto"/>
        <w:ind w:firstLine="709"/>
        <w:contextualSpacing/>
        <w:jc w:val="both"/>
        <w:outlineLvl w:val="3"/>
        <w:rPr>
          <w:rFonts w:ascii="Arial" w:hAnsi="Arial" w:cs="Arial"/>
          <w:szCs w:val="28"/>
        </w:rPr>
      </w:pPr>
    </w:p>
    <w:p w:rsidR="00024668" w:rsidRPr="002F4594" w:rsidRDefault="00024668"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 xml:space="preserve">Лицо, имеющее право на доплату к трудовой пенсии, обязано в 5-тидневный срок безотлагательно извещать Администрацию </w:t>
      </w:r>
      <w:r w:rsidR="00E06D59">
        <w:rPr>
          <w:rFonts w:ascii="Arial" w:hAnsi="Arial" w:cs="Arial"/>
          <w:szCs w:val="28"/>
        </w:rPr>
        <w:t>Никольского</w:t>
      </w:r>
      <w:r w:rsidRPr="002F4594">
        <w:rPr>
          <w:rFonts w:ascii="Arial" w:hAnsi="Arial" w:cs="Arial"/>
          <w:szCs w:val="28"/>
        </w:rPr>
        <w:t xml:space="preserve"> сельсовета о наступлении обстоятельств, влекущих за собой приостановление ее выплаты.</w:t>
      </w:r>
    </w:p>
    <w:p w:rsidR="00024668" w:rsidRPr="002F4594" w:rsidRDefault="00024668" w:rsidP="00112550">
      <w:pPr>
        <w:pStyle w:val="af"/>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2.10.2. Решение об отказе в </w:t>
      </w:r>
      <w:r w:rsidRPr="002F4594">
        <w:rPr>
          <w:rFonts w:ascii="Arial" w:hAnsi="Arial" w:cs="Arial"/>
          <w:bCs/>
          <w:szCs w:val="28"/>
        </w:rPr>
        <w:t xml:space="preserve">назначении и выплате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r w:rsidRPr="002F4594">
        <w:rPr>
          <w:rFonts w:ascii="Arial" w:hAnsi="Arial" w:cs="Arial"/>
          <w:szCs w:val="28"/>
        </w:rPr>
        <w:t xml:space="preserve"> должно содержать основания такого отказа с обязательной ссылкой на нарушения.</w:t>
      </w:r>
    </w:p>
    <w:p w:rsidR="00FE4643" w:rsidRPr="002F4594" w:rsidRDefault="00FE4643" w:rsidP="00112550">
      <w:pPr>
        <w:pStyle w:val="af"/>
        <w:ind w:right="-1" w:firstLine="709"/>
        <w:contextualSpacing/>
        <w:jc w:val="both"/>
        <w:rPr>
          <w:rFonts w:ascii="Arial" w:hAnsi="Arial" w:cs="Arial"/>
          <w:bCs/>
          <w:szCs w:val="28"/>
        </w:rPr>
      </w:pPr>
      <w:r w:rsidRPr="002F4594">
        <w:rPr>
          <w:rFonts w:ascii="Arial" w:hAnsi="Arial" w:cs="Arial"/>
          <w:szCs w:val="28"/>
        </w:rPr>
        <w:t xml:space="preserve">2.10.3. </w:t>
      </w:r>
      <w:proofErr w:type="gramStart"/>
      <w:r w:rsidRPr="002F4594">
        <w:rPr>
          <w:rFonts w:ascii="Arial" w:hAnsi="Arial" w:cs="Arial"/>
          <w:szCs w:val="28"/>
        </w:rPr>
        <w:t xml:space="preserve">Решение об отказе в </w:t>
      </w:r>
      <w:r w:rsidRPr="002F4594">
        <w:rPr>
          <w:rFonts w:ascii="Arial" w:hAnsi="Arial" w:cs="Arial"/>
          <w:bCs/>
          <w:szCs w:val="28"/>
        </w:rPr>
        <w:t xml:space="preserve">назначении и выплате пенсии за выслугу лет лицам, замещавшим муниципальные </w:t>
      </w:r>
      <w:r w:rsidR="008E54EC" w:rsidRPr="002F4594">
        <w:rPr>
          <w:rFonts w:ascii="Arial" w:hAnsi="Arial" w:cs="Arial"/>
          <w:bCs/>
          <w:szCs w:val="28"/>
        </w:rPr>
        <w:t>должности в</w:t>
      </w:r>
      <w:r w:rsidRPr="002F4594">
        <w:rPr>
          <w:rFonts w:ascii="Arial" w:hAnsi="Arial" w:cs="Arial"/>
          <w:bCs/>
          <w:szCs w:val="28"/>
        </w:rPr>
        <w:t xml:space="preserve"> Администрации </w:t>
      </w:r>
      <w:r w:rsidR="00E06D59">
        <w:rPr>
          <w:rFonts w:ascii="Arial" w:hAnsi="Arial" w:cs="Arial"/>
          <w:bCs/>
          <w:szCs w:val="28"/>
        </w:rPr>
        <w:t>Никольского</w:t>
      </w:r>
      <w:r w:rsidRPr="002F4594">
        <w:rPr>
          <w:rFonts w:ascii="Arial" w:hAnsi="Arial" w:cs="Arial"/>
          <w:bCs/>
          <w:szCs w:val="28"/>
        </w:rPr>
        <w:t xml:space="preserve"> </w:t>
      </w:r>
      <w:r w:rsidR="008E54EC" w:rsidRPr="002F4594">
        <w:rPr>
          <w:rFonts w:ascii="Arial" w:hAnsi="Arial" w:cs="Arial"/>
          <w:bCs/>
          <w:szCs w:val="28"/>
        </w:rPr>
        <w:t>сельсовета Щигровского</w:t>
      </w:r>
      <w:r w:rsidR="00EA2806" w:rsidRPr="002F4594">
        <w:rPr>
          <w:rFonts w:ascii="Arial" w:hAnsi="Arial" w:cs="Arial"/>
          <w:bCs/>
          <w:szCs w:val="28"/>
        </w:rPr>
        <w:t xml:space="preserve"> </w:t>
      </w:r>
      <w:r w:rsidR="008E54EC" w:rsidRPr="002F4594">
        <w:rPr>
          <w:rFonts w:ascii="Arial" w:hAnsi="Arial" w:cs="Arial"/>
          <w:bCs/>
          <w:szCs w:val="28"/>
        </w:rPr>
        <w:t>района Курской области,</w:t>
      </w:r>
      <w:r w:rsidRPr="002F4594">
        <w:rPr>
          <w:rFonts w:ascii="Arial" w:hAnsi="Arial" w:cs="Arial"/>
          <w:szCs w:val="28"/>
        </w:rPr>
        <w:t xml:space="preserve">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roofErr w:type="gramEnd"/>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2.10.4. Оснований для приостановления предоставления муниципальной услуги законодательством Российской Федерации не предусмотрено.</w:t>
      </w:r>
    </w:p>
    <w:p w:rsidR="000538EC" w:rsidRPr="002F4594" w:rsidRDefault="000538EC" w:rsidP="00112550">
      <w:pPr>
        <w:spacing w:before="100" w:beforeAutospacing="1" w:after="100" w:afterAutospacing="1" w:line="240" w:lineRule="auto"/>
        <w:ind w:right="-1" w:firstLine="709"/>
        <w:contextualSpacing/>
        <w:jc w:val="both"/>
        <w:outlineLvl w:val="4"/>
        <w:rPr>
          <w:rFonts w:ascii="Arial" w:hAnsi="Arial" w:cs="Arial"/>
          <w:b/>
          <w:szCs w:val="28"/>
        </w:rPr>
      </w:pPr>
    </w:p>
    <w:p w:rsidR="00FE4643" w:rsidRPr="002F4594" w:rsidRDefault="00FE4643" w:rsidP="00112550">
      <w:pPr>
        <w:spacing w:before="100" w:beforeAutospacing="1" w:after="100" w:afterAutospacing="1" w:line="240" w:lineRule="auto"/>
        <w:ind w:right="-1" w:firstLine="709"/>
        <w:contextualSpacing/>
        <w:jc w:val="both"/>
        <w:outlineLvl w:val="4"/>
        <w:rPr>
          <w:rFonts w:ascii="Arial" w:hAnsi="Arial" w:cs="Arial"/>
          <w:b/>
          <w:szCs w:val="28"/>
        </w:rPr>
      </w:pPr>
      <w:r w:rsidRPr="002F4594">
        <w:rPr>
          <w:rFonts w:ascii="Arial" w:hAnsi="Arial" w:cs="Arial"/>
          <w:b/>
          <w:szCs w:val="28"/>
        </w:rPr>
        <w:t>2.11.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8266C8" w:rsidRPr="002F4594" w:rsidRDefault="008266C8"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FE4643" w:rsidRPr="002F4594" w:rsidRDefault="00FE4643" w:rsidP="00112550">
      <w:pPr>
        <w:widowControl w:val="0"/>
        <w:spacing w:line="240" w:lineRule="auto"/>
        <w:ind w:right="-1" w:firstLine="709"/>
        <w:contextualSpacing/>
        <w:jc w:val="both"/>
        <w:rPr>
          <w:rFonts w:ascii="Arial" w:hAnsi="Arial" w:cs="Arial"/>
          <w:b/>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Муниципальная услуга предоставляется </w:t>
      </w:r>
      <w:r w:rsidR="00FC7984" w:rsidRPr="002F4594">
        <w:rPr>
          <w:rFonts w:ascii="Arial" w:hAnsi="Arial" w:cs="Arial"/>
          <w:szCs w:val="28"/>
        </w:rPr>
        <w:t>бесплатно.</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Размер платы за предоставление услуг, которые являются необходимыми и обязательными для предоставления муниципальной услуги, устанавливается организациями-исполнителями самостоятельно на коммерческой основе.</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t>2.14.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Максимальное время ожидания в очереди при подаче запроса о предоставлении муниципальной услуги в ОМСУ и МФЦ не может быть более 15 минут.</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Максимальное время ожидания при получении результата предоставления муниципальной услуги в ОМСУ и МФЦ не может быть более 15 минут.</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t>2.15. Срок и порядок регистрации запроса заявителя о предоставлении муниципальной услуги, в том числе в электронной форме</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Срок регистрации запроса заявителя о предоставлении муниципальной услуги в ОМСУ и МФЦ не может быть более 15 минут.</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Запрос заявителя о предоставлении муниципальной услуги в ОМСУ и МФЦ регистрируется в порядке общего делопроизводства.</w:t>
      </w:r>
    </w:p>
    <w:p w:rsidR="00FE4643" w:rsidRPr="002F4594" w:rsidRDefault="00FE4643" w:rsidP="00112550">
      <w:pPr>
        <w:spacing w:line="240" w:lineRule="auto"/>
        <w:contextualSpacing/>
        <w:jc w:val="both"/>
        <w:rPr>
          <w:rFonts w:ascii="Arial" w:hAnsi="Arial" w:cs="Arial"/>
          <w:b/>
          <w:szCs w:val="28"/>
        </w:rPr>
      </w:pPr>
    </w:p>
    <w:p w:rsidR="00FE4643" w:rsidRPr="002F4594" w:rsidRDefault="00FE4643" w:rsidP="00112550">
      <w:pPr>
        <w:spacing w:line="240" w:lineRule="auto"/>
        <w:ind w:firstLine="708"/>
        <w:contextualSpacing/>
        <w:jc w:val="both"/>
        <w:rPr>
          <w:rFonts w:ascii="Arial" w:hAnsi="Arial" w:cs="Arial"/>
          <w:b/>
          <w:szCs w:val="28"/>
        </w:rPr>
      </w:pPr>
      <w:r w:rsidRPr="002F4594">
        <w:rPr>
          <w:rFonts w:ascii="Arial" w:hAnsi="Arial" w:cs="Arial"/>
          <w:b/>
          <w:szCs w:val="28"/>
        </w:rPr>
        <w:t>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FE4643" w:rsidRPr="002F4594" w:rsidRDefault="00FE4643" w:rsidP="00112550">
      <w:pPr>
        <w:spacing w:line="240" w:lineRule="auto"/>
        <w:contextualSpacing/>
        <w:jc w:val="both"/>
        <w:rPr>
          <w:rFonts w:ascii="Arial" w:hAnsi="Arial" w:cs="Arial"/>
          <w:b/>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bookmarkStart w:id="1" w:name="_Toc306352764"/>
      <w:bookmarkStart w:id="2" w:name="_Toc310319951"/>
      <w:bookmarkStart w:id="3" w:name="_Toc310323674"/>
      <w:bookmarkStart w:id="4" w:name="_Toc310325506"/>
      <w:bookmarkStart w:id="5" w:name="_Toc310325953"/>
      <w:bookmarkStart w:id="6" w:name="_Toc328385694"/>
      <w:r w:rsidRPr="002F4594">
        <w:rPr>
          <w:rFonts w:ascii="Arial" w:hAnsi="Arial" w:cs="Arial"/>
          <w:szCs w:val="28"/>
        </w:rPr>
        <w:t>2.15.1.</w:t>
      </w:r>
      <w:r w:rsidR="008266C8" w:rsidRPr="002F4594">
        <w:rPr>
          <w:rFonts w:ascii="Arial" w:hAnsi="Arial" w:cs="Arial"/>
          <w:szCs w:val="28"/>
        </w:rPr>
        <w:t xml:space="preserve"> </w:t>
      </w:r>
      <w:r w:rsidRPr="002F4594">
        <w:rPr>
          <w:rFonts w:ascii="Arial" w:hAnsi="Arial" w:cs="Arial"/>
          <w:szCs w:val="28"/>
        </w:rPr>
        <w:t>Требования к помещениям ОМСУ, в которых предоставляется муниципальная услуга, к местам ожидания и приема заявителей.</w:t>
      </w:r>
    </w:p>
    <w:p w:rsidR="00FE4643" w:rsidRPr="002F4594" w:rsidRDefault="00FE4643" w:rsidP="00112550">
      <w:pPr>
        <w:widowControl w:val="0"/>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Здание, в котором расположен ОМСУ, оборудуется входом для </w:t>
      </w:r>
      <w:r w:rsidRPr="002F4594">
        <w:rPr>
          <w:rFonts w:ascii="Arial" w:hAnsi="Arial" w:cs="Arial"/>
          <w:szCs w:val="28"/>
        </w:rPr>
        <w:lastRenderedPageBreak/>
        <w:t>свободного доступа заявителей в помещение, в том числе и для инвалидов.</w:t>
      </w:r>
      <w:proofErr w:type="gramEnd"/>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Вход в здание ОМСУ оборудуется информационной табличкой (вывеской), содержащей следующую информацию об ОМСУ, </w:t>
      </w:r>
      <w:proofErr w:type="gramStart"/>
      <w:r w:rsidRPr="002F4594">
        <w:rPr>
          <w:rFonts w:ascii="Arial" w:hAnsi="Arial" w:cs="Arial"/>
          <w:szCs w:val="28"/>
        </w:rPr>
        <w:t>осуществляющем</w:t>
      </w:r>
      <w:proofErr w:type="gramEnd"/>
      <w:r w:rsidRPr="002F4594">
        <w:rPr>
          <w:rFonts w:ascii="Arial" w:hAnsi="Arial" w:cs="Arial"/>
          <w:szCs w:val="28"/>
        </w:rPr>
        <w:t xml:space="preserve"> предоставление муниципальной услуги:</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наименование;</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место нахождения;</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график работы.</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Места ожидания должны соответствовать комфортным условиям для заявителей и оптимальным условиям работы специалистов ОМСУ.</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номера кабинета;</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фамилии, имени, отчества и должности специалиста, осуществляющего прием и выдачу документов;</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времени перерыва, технического перерыва.</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Каждое рабочее место специалистов ОМСУ оборудуется персональным компьютером с возможностью доступа к необходимым информационным ресурсам, печатающим и копирующим устройствами.</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2.15.2. Требования к размещению и оформлению визуальной, текстовой информации в ОМСУ:</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местонахождение, график приема заявителей по вопросам предоставления услуг, номера телефонов, адрес официального сайта и электронной почты ОМСУ;</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информация о размещении работников ОМСУ;</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перечень услуг, предоставляемых Органом, предоставляющим услугу;</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перечень документов, необходимых для предоставления муниципальной услуги, и требования, предъявляемые к документам;</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сроки предоставления муниципальной услуги.</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ОМСУ в информационно-коммуникационной сети «Интернет».</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2.15.3. Требования к помещениям, местам ожидания и приема заявителей в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lastRenderedPageBreak/>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Вход в здание оборудуется информационной табличкой, которая располагается на панели рядом с входом, и содержит следующую информацию о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наименование;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место нахождения;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режим работы;</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номер телефона информационной поддержки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адрес электронной почты.</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Выход из здания МФЦ оборудуется соответствующим указателем.</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2.15.4.</w:t>
      </w:r>
      <w:r w:rsidR="008266C8" w:rsidRPr="002F4594">
        <w:rPr>
          <w:rFonts w:ascii="Arial" w:hAnsi="Arial" w:cs="Arial"/>
          <w:szCs w:val="28"/>
        </w:rPr>
        <w:t xml:space="preserve"> </w:t>
      </w:r>
      <w:r w:rsidRPr="002F4594">
        <w:rPr>
          <w:rFonts w:ascii="Arial" w:hAnsi="Arial" w:cs="Arial"/>
          <w:szCs w:val="28"/>
        </w:rPr>
        <w:t>Требования к размещению и оформлению визуальной, текстовой и мультимедийной информации о порядке предоставления муниципальной услуги в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1. Информационные стенды, содержащие следующую информацию:</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местонахождение, график приема заявителей по вопросам предоставления услуг, номера телефонов, адрес официального сайта и электронной почты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перечень услуг, оказываемых на базе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 Информационный киоск, обеспечивающий доступ к следующей информации: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полная версия текстов Административных регламентов;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перечень документов, необходимых для получения услуг;</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извлечения из законодательных и нормативных правовых актов, содержащих нормы, регулирующие деятельность МФЦ.</w:t>
      </w:r>
    </w:p>
    <w:p w:rsidR="00FE4643" w:rsidRPr="002F4594" w:rsidRDefault="00FE4643" w:rsidP="00112550">
      <w:pPr>
        <w:tabs>
          <w:tab w:val="left" w:pos="720"/>
        </w:tabs>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2.16.Показатели доступности и качества муниципальной услуги</w:t>
      </w:r>
    </w:p>
    <w:p w:rsidR="00FC7984"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2.16.1. </w:t>
      </w:r>
      <w:r w:rsidR="00FC7984" w:rsidRPr="002F4594">
        <w:rPr>
          <w:rFonts w:ascii="Arial" w:hAnsi="Arial" w:cs="Arial"/>
          <w:szCs w:val="28"/>
        </w:rPr>
        <w:t>Показателями</w:t>
      </w:r>
      <w:r w:rsidR="00D14A04" w:rsidRPr="002F4594">
        <w:rPr>
          <w:rFonts w:ascii="Arial" w:hAnsi="Arial" w:cs="Arial"/>
          <w:szCs w:val="28"/>
        </w:rPr>
        <w:t xml:space="preserve"> доступ</w:t>
      </w:r>
      <w:r w:rsidR="00FC7984" w:rsidRPr="002F4594">
        <w:rPr>
          <w:rFonts w:ascii="Arial" w:hAnsi="Arial" w:cs="Arial"/>
          <w:szCs w:val="28"/>
        </w:rPr>
        <w:t>н</w:t>
      </w:r>
      <w:r w:rsidR="00D14A04" w:rsidRPr="002F4594">
        <w:rPr>
          <w:rFonts w:ascii="Arial" w:hAnsi="Arial" w:cs="Arial"/>
          <w:szCs w:val="28"/>
        </w:rPr>
        <w:t>о</w:t>
      </w:r>
      <w:r w:rsidR="00FC7984" w:rsidRPr="002F4594">
        <w:rPr>
          <w:rFonts w:ascii="Arial" w:hAnsi="Arial" w:cs="Arial"/>
          <w:szCs w:val="28"/>
        </w:rPr>
        <w:t>сти муниципальной услуги является:</w:t>
      </w:r>
    </w:p>
    <w:p w:rsidR="00D14A04" w:rsidRPr="002F4594" w:rsidRDefault="00D14A04" w:rsidP="00112550">
      <w:pPr>
        <w:spacing w:line="240" w:lineRule="auto"/>
        <w:ind w:right="-1" w:firstLine="709"/>
        <w:contextualSpacing/>
        <w:jc w:val="both"/>
        <w:rPr>
          <w:rFonts w:ascii="Arial" w:hAnsi="Arial" w:cs="Arial"/>
          <w:szCs w:val="28"/>
        </w:rPr>
      </w:pPr>
      <w:r w:rsidRPr="002F4594">
        <w:rPr>
          <w:rFonts w:ascii="Arial" w:hAnsi="Arial" w:cs="Arial"/>
          <w:szCs w:val="28"/>
        </w:rPr>
        <w:t>-полнота, актуальность и доступность информации о порядке предоставления муниципальной услуги.</w:t>
      </w:r>
    </w:p>
    <w:p w:rsidR="00D14A04"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 возможность подачи и рассмотрения обращений по вопросу предоставления муниципальной услуги в электронной форме</w:t>
      </w:r>
    </w:p>
    <w:p w:rsidR="00873F31"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 доступность для заявителей муниципальной услуги в многофункциональном центре</w:t>
      </w:r>
    </w:p>
    <w:p w:rsidR="00FE4643"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2.16.2. </w:t>
      </w:r>
      <w:r w:rsidR="00D14A04" w:rsidRPr="002F4594">
        <w:rPr>
          <w:rFonts w:ascii="Arial" w:hAnsi="Arial" w:cs="Arial"/>
          <w:szCs w:val="28"/>
        </w:rPr>
        <w:t xml:space="preserve">Показателями </w:t>
      </w:r>
      <w:r w:rsidR="00FC7984" w:rsidRPr="002F4594">
        <w:rPr>
          <w:rFonts w:ascii="Arial" w:hAnsi="Arial" w:cs="Arial"/>
          <w:szCs w:val="28"/>
        </w:rPr>
        <w:t>качества</w:t>
      </w:r>
      <w:r w:rsidR="00D14A04" w:rsidRPr="002F4594">
        <w:rPr>
          <w:rFonts w:ascii="Arial" w:hAnsi="Arial" w:cs="Arial"/>
          <w:szCs w:val="28"/>
        </w:rPr>
        <w:t xml:space="preserve">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1) количество запросов о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 сроки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3) время ожидания в очереди при подаче запроса;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4) время ожидания в очереди при получении результата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5) время ожидания в очереди при подаче запроса по предварительной записи;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6) время ожидания в очереди на прием для получения консультации или к должностному лицу;</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lastRenderedPageBreak/>
        <w:t>7) востребованность муниципальной услуги в электронном виде;</w:t>
      </w:r>
    </w:p>
    <w:p w:rsidR="00FE4643"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8</w:t>
      </w:r>
      <w:r w:rsidR="00FE4643" w:rsidRPr="002F4594">
        <w:rPr>
          <w:rFonts w:ascii="Arial" w:hAnsi="Arial" w:cs="Arial"/>
          <w:szCs w:val="28"/>
        </w:rPr>
        <w:t>) востребованность предварительной записи;</w:t>
      </w:r>
    </w:p>
    <w:p w:rsidR="00FE4643"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9</w:t>
      </w:r>
      <w:r w:rsidR="00FE4643" w:rsidRPr="002F4594">
        <w:rPr>
          <w:rFonts w:ascii="Arial" w:hAnsi="Arial" w:cs="Arial"/>
          <w:szCs w:val="28"/>
        </w:rPr>
        <w:t>) количество жалоб граждан и организаций по вопросам качества и доступности предоставления муниципальной услуги;</w:t>
      </w:r>
    </w:p>
    <w:p w:rsidR="00FE4643"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10</w:t>
      </w:r>
      <w:r w:rsidR="00FE4643" w:rsidRPr="002F4594">
        <w:rPr>
          <w:rFonts w:ascii="Arial" w:hAnsi="Arial" w:cs="Arial"/>
          <w:szCs w:val="28"/>
        </w:rPr>
        <w:t>) удовлетворенность граждан и организаций качеством и доступностью муниципальной услуги;</w:t>
      </w:r>
    </w:p>
    <w:p w:rsidR="00FE4643" w:rsidRPr="002F4594" w:rsidRDefault="00873F31" w:rsidP="00112550">
      <w:pPr>
        <w:spacing w:line="240" w:lineRule="auto"/>
        <w:ind w:right="-1" w:firstLine="709"/>
        <w:contextualSpacing/>
        <w:jc w:val="both"/>
        <w:rPr>
          <w:rFonts w:ascii="Arial" w:hAnsi="Arial" w:cs="Arial"/>
          <w:szCs w:val="28"/>
        </w:rPr>
      </w:pPr>
      <w:r w:rsidRPr="002F4594">
        <w:rPr>
          <w:rFonts w:ascii="Arial" w:hAnsi="Arial" w:cs="Arial"/>
          <w:szCs w:val="28"/>
        </w:rPr>
        <w:t>11</w:t>
      </w:r>
      <w:r w:rsidR="00FE4643" w:rsidRPr="002F4594">
        <w:rPr>
          <w:rFonts w:ascii="Arial" w:hAnsi="Arial" w:cs="Arial"/>
          <w:szCs w:val="28"/>
        </w:rPr>
        <w:t>) полнота, актуальность и доступность информации о порядке предоставления муниципальной услуги.</w:t>
      </w:r>
    </w:p>
    <w:p w:rsidR="00FE4643" w:rsidRPr="002F4594" w:rsidRDefault="00FE4643" w:rsidP="00112550">
      <w:pPr>
        <w:widowControl w:val="0"/>
        <w:tabs>
          <w:tab w:val="left" w:pos="1035"/>
          <w:tab w:val="left" w:pos="1305"/>
          <w:tab w:val="left" w:pos="1695"/>
        </w:tabs>
        <w:spacing w:line="240" w:lineRule="auto"/>
        <w:ind w:right="-1" w:firstLine="709"/>
        <w:contextualSpacing/>
        <w:jc w:val="both"/>
        <w:rPr>
          <w:rFonts w:ascii="Arial" w:hAnsi="Arial" w:cs="Arial"/>
          <w:szCs w:val="28"/>
        </w:rPr>
      </w:pPr>
    </w:p>
    <w:p w:rsidR="00FE4643" w:rsidRPr="002F4594" w:rsidRDefault="00FE4643" w:rsidP="00112550">
      <w:pPr>
        <w:keepNext/>
        <w:spacing w:line="240" w:lineRule="auto"/>
        <w:ind w:right="-1" w:firstLine="709"/>
        <w:contextualSpacing/>
        <w:jc w:val="both"/>
        <w:outlineLvl w:val="1"/>
        <w:rPr>
          <w:rFonts w:ascii="Arial" w:hAnsi="Arial" w:cs="Arial"/>
          <w:b/>
          <w:bCs/>
          <w:szCs w:val="28"/>
        </w:rPr>
      </w:pPr>
      <w:r w:rsidRPr="002F4594">
        <w:rPr>
          <w:rFonts w:ascii="Arial" w:hAnsi="Arial" w:cs="Arial"/>
          <w:b/>
          <w:bCs/>
          <w:szCs w:val="28"/>
        </w:rPr>
        <w:t>2.17. Иные требования, в том числе учитывающие особенности предоставления муниципальной услуги в многофункциональном центре (МФЦ) и особенности предоставления муниципальной услуги в электронной форме</w:t>
      </w:r>
      <w:bookmarkEnd w:id="1"/>
      <w:bookmarkEnd w:id="2"/>
      <w:bookmarkEnd w:id="3"/>
      <w:bookmarkEnd w:id="4"/>
      <w:bookmarkEnd w:id="5"/>
      <w:bookmarkEnd w:id="6"/>
    </w:p>
    <w:p w:rsidR="00FE4643" w:rsidRPr="002F4594" w:rsidRDefault="00FE4643" w:rsidP="00112550">
      <w:pPr>
        <w:spacing w:line="240" w:lineRule="auto"/>
        <w:ind w:right="-1" w:firstLine="709"/>
        <w:contextualSpacing/>
        <w:jc w:val="both"/>
        <w:rPr>
          <w:rFonts w:ascii="Arial" w:hAnsi="Arial" w:cs="Arial"/>
          <w:szCs w:val="28"/>
        </w:rPr>
      </w:pPr>
      <w:bookmarkStart w:id="7" w:name="_Toc310325507"/>
      <w:bookmarkStart w:id="8" w:name="_Toc310325954"/>
      <w:bookmarkStart w:id="9" w:name="_Toc310326259"/>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2.17.1. Особенности предоставления муниципальной услуги </w:t>
      </w:r>
      <w:bookmarkEnd w:id="7"/>
      <w:bookmarkEnd w:id="8"/>
      <w:bookmarkEnd w:id="9"/>
      <w:r w:rsidRPr="002F4594">
        <w:rPr>
          <w:rFonts w:ascii="Arial" w:hAnsi="Arial" w:cs="Arial"/>
          <w:szCs w:val="28"/>
        </w:rPr>
        <w:t>в Филиале ОБУ «МФЦ» по Курскому району:</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заявитель может обратиться за получением муниципальной услуги в т филиал ОБУ «МФЦ» по Курскому району.</w:t>
      </w:r>
    </w:p>
    <w:p w:rsidR="00FE4643" w:rsidRPr="002F4594" w:rsidRDefault="00FE4643" w:rsidP="00112550">
      <w:pPr>
        <w:spacing w:line="240" w:lineRule="auto"/>
        <w:ind w:right="-1" w:firstLine="709"/>
        <w:contextualSpacing/>
        <w:jc w:val="both"/>
        <w:rPr>
          <w:rFonts w:ascii="Arial" w:hAnsi="Arial" w:cs="Arial"/>
          <w:szCs w:val="28"/>
          <w:lang w:eastAsia="en-US"/>
        </w:rPr>
      </w:pPr>
      <w:r w:rsidRPr="002F4594">
        <w:rPr>
          <w:rFonts w:ascii="Arial" w:hAnsi="Arial" w:cs="Arial"/>
          <w:szCs w:val="28"/>
        </w:rPr>
        <w:t xml:space="preserve">При обращении в филиал ОБУ «МФЦ» по Курскому району </w:t>
      </w:r>
      <w:proofErr w:type="gramStart"/>
      <w:r w:rsidRPr="002F4594">
        <w:rPr>
          <w:rFonts w:ascii="Arial" w:hAnsi="Arial" w:cs="Arial"/>
          <w:szCs w:val="28"/>
        </w:rPr>
        <w:t>предоставляются документы</w:t>
      </w:r>
      <w:proofErr w:type="gramEnd"/>
      <w:r w:rsidRPr="002F4594">
        <w:rPr>
          <w:rFonts w:ascii="Arial" w:hAnsi="Arial" w:cs="Arial"/>
          <w:szCs w:val="28"/>
        </w:rPr>
        <w:t xml:space="preserve"> согласно п.2.6 настоящего административного регламента.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2.17.2. Особенности предоставления муниципальной услуги в электронной форме: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 электронной форме муниципальная услуга предоставляется с использованием региональной информационной системы «Портал государственных и муниципальных услуг (функций) Курской области» и федеральной государственной информационной системы «Единый портал государственных и муниципальных услуг (функций)».</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lang w:val="en-US"/>
        </w:rPr>
        <w:t>III</w:t>
      </w:r>
      <w:r w:rsidRPr="002F4594">
        <w:rPr>
          <w:rFonts w:ascii="Arial" w:hAnsi="Arial" w:cs="Arial"/>
          <w:b/>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E4643" w:rsidRPr="002F4594" w:rsidRDefault="00FE4643" w:rsidP="00112550">
      <w:pPr>
        <w:widowControl w:val="0"/>
        <w:tabs>
          <w:tab w:val="left" w:pos="720"/>
        </w:tabs>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3.1. Перечень административных процедур</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3.1.1. Прием и регистрация заявления и документов, необходимых для предоставления муниципальной услуги.</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3.1.2. Формирование и направление (в случае непредставления заявителем самостоятельно докумен</w:t>
      </w:r>
      <w:r w:rsidR="00873F31" w:rsidRPr="002F4594">
        <w:rPr>
          <w:rFonts w:ascii="Arial" w:hAnsi="Arial" w:cs="Arial"/>
          <w:szCs w:val="28"/>
        </w:rPr>
        <w:t>тов, указанных в п.2.6</w:t>
      </w:r>
      <w:r w:rsidRPr="002F4594">
        <w:rPr>
          <w:rFonts w:ascii="Arial" w:hAnsi="Arial" w:cs="Arial"/>
          <w:szCs w:val="28"/>
        </w:rPr>
        <w:t xml:space="preserve"> Административного регламента) межведомственных запросов.</w:t>
      </w:r>
    </w:p>
    <w:p w:rsidR="00C45473" w:rsidRPr="002F4594" w:rsidRDefault="00164A89" w:rsidP="00112550">
      <w:pPr>
        <w:pStyle w:val="af"/>
        <w:ind w:right="-1" w:firstLine="709"/>
        <w:contextualSpacing/>
        <w:jc w:val="both"/>
        <w:rPr>
          <w:rFonts w:ascii="Arial" w:hAnsi="Arial" w:cs="Arial"/>
          <w:szCs w:val="28"/>
        </w:rPr>
      </w:pPr>
      <w:r w:rsidRPr="002F4594">
        <w:rPr>
          <w:rFonts w:ascii="Arial" w:hAnsi="Arial" w:cs="Arial"/>
          <w:szCs w:val="28"/>
        </w:rPr>
        <w:t>3.1.3</w:t>
      </w:r>
      <w:r w:rsidR="00FE4643" w:rsidRPr="002F4594">
        <w:rPr>
          <w:rFonts w:ascii="Arial" w:hAnsi="Arial" w:cs="Arial"/>
          <w:szCs w:val="28"/>
        </w:rPr>
        <w:t xml:space="preserve">. Принятие </w:t>
      </w:r>
      <w:r w:rsidR="007968B3" w:rsidRPr="002F4594">
        <w:rPr>
          <w:rFonts w:ascii="Arial" w:hAnsi="Arial" w:cs="Arial"/>
          <w:bCs/>
          <w:szCs w:val="28"/>
        </w:rPr>
        <w:t>решения</w:t>
      </w:r>
      <w:r w:rsidR="00FE4643" w:rsidRPr="002F4594">
        <w:rPr>
          <w:rFonts w:ascii="Arial" w:hAnsi="Arial" w:cs="Arial"/>
          <w:bCs/>
          <w:szCs w:val="28"/>
        </w:rPr>
        <w:t xml:space="preserve"> о назначении и выплате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00FE4643"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00FE4643" w:rsidRPr="002F4594">
        <w:rPr>
          <w:rFonts w:ascii="Arial" w:hAnsi="Arial" w:cs="Arial"/>
          <w:bCs/>
          <w:szCs w:val="28"/>
        </w:rPr>
        <w:t xml:space="preserve"> Курской области</w:t>
      </w:r>
      <w:r w:rsidR="00FE4643" w:rsidRPr="002F4594">
        <w:rPr>
          <w:rFonts w:ascii="Arial" w:hAnsi="Arial" w:cs="Arial"/>
          <w:szCs w:val="28"/>
        </w:rPr>
        <w:t xml:space="preserve"> </w:t>
      </w:r>
      <w:r w:rsidR="007968B3" w:rsidRPr="002F4594">
        <w:rPr>
          <w:rFonts w:ascii="Arial" w:hAnsi="Arial" w:cs="Arial"/>
          <w:szCs w:val="28"/>
        </w:rPr>
        <w:t>или об отказе в предоставлении услуги.</w:t>
      </w:r>
    </w:p>
    <w:p w:rsidR="00FE4643" w:rsidRPr="002F4594" w:rsidRDefault="00164A89" w:rsidP="00112550">
      <w:pPr>
        <w:pStyle w:val="af"/>
        <w:ind w:right="-1" w:firstLine="709"/>
        <w:contextualSpacing/>
        <w:jc w:val="both"/>
        <w:rPr>
          <w:rFonts w:ascii="Arial" w:hAnsi="Arial" w:cs="Arial"/>
          <w:bCs/>
          <w:szCs w:val="28"/>
        </w:rPr>
      </w:pPr>
      <w:r w:rsidRPr="002F4594">
        <w:rPr>
          <w:rFonts w:ascii="Arial" w:hAnsi="Arial" w:cs="Arial"/>
          <w:szCs w:val="28"/>
        </w:rPr>
        <w:lastRenderedPageBreak/>
        <w:t>3.1.4</w:t>
      </w:r>
      <w:r w:rsidR="00FE4643" w:rsidRPr="002F4594">
        <w:rPr>
          <w:rFonts w:ascii="Arial" w:hAnsi="Arial" w:cs="Arial"/>
          <w:szCs w:val="28"/>
        </w:rPr>
        <w:t xml:space="preserve">. Выдача заявителю распоряжения о </w:t>
      </w:r>
      <w:r w:rsidR="00FE4643" w:rsidRPr="002F4594">
        <w:rPr>
          <w:rFonts w:ascii="Arial" w:hAnsi="Arial" w:cs="Arial"/>
          <w:bCs/>
          <w:szCs w:val="28"/>
        </w:rPr>
        <w:t xml:space="preserve">назначении и выплате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00FE4643"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00FE4643" w:rsidRPr="002F4594">
        <w:rPr>
          <w:rFonts w:ascii="Arial" w:hAnsi="Arial" w:cs="Arial"/>
          <w:bCs/>
          <w:szCs w:val="28"/>
        </w:rPr>
        <w:t xml:space="preserve"> Курской области</w:t>
      </w:r>
      <w:r w:rsidR="007968B3" w:rsidRPr="002F4594">
        <w:rPr>
          <w:rFonts w:ascii="Arial" w:hAnsi="Arial" w:cs="Arial"/>
          <w:bCs/>
          <w:szCs w:val="28"/>
        </w:rPr>
        <w:t xml:space="preserve"> или уведомления об отказе</w:t>
      </w:r>
      <w:r w:rsidR="007968B3" w:rsidRPr="002F4594">
        <w:rPr>
          <w:rFonts w:ascii="Arial" w:hAnsi="Arial" w:cs="Arial"/>
          <w:szCs w:val="28"/>
        </w:rPr>
        <w:t xml:space="preserve"> в  </w:t>
      </w:r>
      <w:r w:rsidR="007968B3" w:rsidRPr="002F4594">
        <w:rPr>
          <w:rFonts w:ascii="Arial" w:hAnsi="Arial" w:cs="Arial"/>
          <w:bCs/>
          <w:szCs w:val="28"/>
        </w:rPr>
        <w:t>назначении и выплате пенсии за выслугу лет</w:t>
      </w:r>
    </w:p>
    <w:p w:rsidR="00FE4643" w:rsidRPr="002F4594" w:rsidRDefault="00FE4643" w:rsidP="00112550">
      <w:pPr>
        <w:pStyle w:val="af"/>
        <w:ind w:right="-1" w:firstLine="709"/>
        <w:contextualSpacing/>
        <w:jc w:val="both"/>
        <w:rPr>
          <w:rFonts w:ascii="Arial" w:hAnsi="Arial" w:cs="Arial"/>
          <w:b/>
          <w:szCs w:val="28"/>
        </w:rPr>
      </w:pPr>
      <w:r w:rsidRPr="002F4594">
        <w:rPr>
          <w:rFonts w:ascii="Arial" w:hAnsi="Arial" w:cs="Arial"/>
          <w:szCs w:val="28"/>
        </w:rPr>
        <w:t>Последовательность муниципальной услуги отражена в блок-схеме согласно приложению №2 к настоящему Административному регламенту.</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3.2. Прием и регистрация заявлений и документов</w:t>
      </w:r>
      <w:r w:rsidR="00C45473" w:rsidRPr="002F4594">
        <w:rPr>
          <w:rFonts w:ascii="Arial" w:hAnsi="Arial" w:cs="Arial"/>
          <w:b/>
          <w:szCs w:val="28"/>
        </w:rPr>
        <w:t>,</w:t>
      </w:r>
      <w:r w:rsidRPr="002F4594">
        <w:rPr>
          <w:rFonts w:ascii="Arial" w:hAnsi="Arial" w:cs="Arial"/>
          <w:b/>
          <w:szCs w:val="28"/>
        </w:rPr>
        <w:t xml:space="preserve"> необходимых для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Основанием для начала процедуры является прием от заявителя специалистом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или МФЦ заявления и документов, необходимых для предоставления муниципальной услуги в соответствии с п.2.6. Административного регламента.</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или  МФЦ</w:t>
      </w:r>
      <w:proofErr w:type="gramEnd"/>
      <w:r w:rsidRPr="002F4594">
        <w:rPr>
          <w:rFonts w:ascii="Arial" w:hAnsi="Arial" w:cs="Arial"/>
          <w:szCs w:val="28"/>
        </w:rPr>
        <w:t xml:space="preserve">, в </w:t>
      </w:r>
      <w:proofErr w:type="gramStart"/>
      <w:r w:rsidRPr="002F4594">
        <w:rPr>
          <w:rFonts w:ascii="Arial" w:hAnsi="Arial" w:cs="Arial"/>
          <w:szCs w:val="28"/>
        </w:rPr>
        <w:t>который</w:t>
      </w:r>
      <w:proofErr w:type="gramEnd"/>
      <w:r w:rsidRPr="002F4594">
        <w:rPr>
          <w:rFonts w:ascii="Arial" w:hAnsi="Arial" w:cs="Arial"/>
          <w:szCs w:val="28"/>
        </w:rPr>
        <w:t xml:space="preserve">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личном обращении заявителя в ОМСУ или МФЦ, ответственный специалист:</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устанавливает личность заявителя путем проверки документов (паспорт либо документ его заменяющий);</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проводит проверку представленных документов на предмет:</w:t>
      </w:r>
    </w:p>
    <w:p w:rsidR="00FE4643" w:rsidRPr="002F4594" w:rsidRDefault="00FE4643" w:rsidP="00112550">
      <w:pPr>
        <w:tabs>
          <w:tab w:val="left" w:pos="142"/>
          <w:tab w:val="left" w:pos="851"/>
          <w:tab w:val="left" w:pos="993"/>
        </w:tabs>
        <w:spacing w:line="240" w:lineRule="auto"/>
        <w:ind w:right="-1" w:firstLine="709"/>
        <w:contextualSpacing/>
        <w:jc w:val="both"/>
        <w:rPr>
          <w:rFonts w:ascii="Arial" w:hAnsi="Arial" w:cs="Arial"/>
          <w:szCs w:val="28"/>
        </w:rPr>
      </w:pPr>
      <w:r w:rsidRPr="002F4594">
        <w:rPr>
          <w:rFonts w:ascii="Arial" w:hAnsi="Arial" w:cs="Arial"/>
          <w:szCs w:val="28"/>
        </w:rPr>
        <w:lastRenderedPageBreak/>
        <w:t>а) полноты представленных заявителем документов, указанных в п. 2.6. настояще</w:t>
      </w:r>
      <w:r w:rsidR="00C45473" w:rsidRPr="002F4594">
        <w:rPr>
          <w:rFonts w:ascii="Arial" w:hAnsi="Arial" w:cs="Arial"/>
          <w:szCs w:val="28"/>
        </w:rPr>
        <w:t xml:space="preserve">го административного регламента и </w:t>
      </w:r>
      <w:r w:rsidRPr="002F4594">
        <w:rPr>
          <w:rFonts w:ascii="Arial" w:hAnsi="Arial" w:cs="Arial"/>
          <w:szCs w:val="28"/>
        </w:rPr>
        <w:t xml:space="preserve">требований к </w:t>
      </w:r>
      <w:r w:rsidR="00C45473" w:rsidRPr="002F4594">
        <w:rPr>
          <w:rFonts w:ascii="Arial" w:hAnsi="Arial" w:cs="Arial"/>
          <w:szCs w:val="28"/>
        </w:rPr>
        <w:t>оформлению документов.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2F4594">
        <w:rPr>
          <w:rFonts w:ascii="Arial" w:hAnsi="Arial" w:cs="Arial"/>
          <w:szCs w:val="28"/>
        </w:rPr>
        <w:t>заверительную</w:t>
      </w:r>
      <w:proofErr w:type="spellEnd"/>
      <w:r w:rsidRPr="002F4594">
        <w:rPr>
          <w:rFonts w:ascii="Arial" w:hAnsi="Arial" w:cs="Arial"/>
          <w:szCs w:val="28"/>
        </w:rPr>
        <w:t xml:space="preserve"> подпись в штампе «копия верна».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Срок приема заявлений и документов от заявителей или их представителей не превышает 15 минут.</w:t>
      </w:r>
    </w:p>
    <w:p w:rsidR="00C4547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Специалист ОМСУ или МФЦ регистрирует заявление</w:t>
      </w:r>
      <w:r w:rsidR="00C45473" w:rsidRPr="002F4594">
        <w:rPr>
          <w:rFonts w:ascii="Arial" w:hAnsi="Arial" w:cs="Arial"/>
          <w:szCs w:val="28"/>
        </w:rPr>
        <w:t xml:space="preserve"> в журнале регистрации входящих документов.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Процедура заканчивается для заявителя получением расписки о приеме документов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Если при установлении фактов наличия </w:t>
      </w:r>
      <w:r w:rsidR="00C45473" w:rsidRPr="002F4594">
        <w:rPr>
          <w:rFonts w:ascii="Arial" w:hAnsi="Arial" w:cs="Arial"/>
          <w:szCs w:val="28"/>
        </w:rPr>
        <w:t xml:space="preserve">несоответствия или ошибок </w:t>
      </w:r>
      <w:r w:rsidRPr="002F4594">
        <w:rPr>
          <w:rFonts w:ascii="Arial" w:hAnsi="Arial" w:cs="Arial"/>
          <w:szCs w:val="28"/>
        </w:rPr>
        <w:t>в представленных документах</w:t>
      </w:r>
      <w:r w:rsidR="00C45473" w:rsidRPr="002F4594">
        <w:rPr>
          <w:rFonts w:ascii="Arial" w:hAnsi="Arial" w:cs="Arial"/>
          <w:szCs w:val="28"/>
        </w:rPr>
        <w:t>,</w:t>
      </w:r>
      <w:r w:rsidRPr="002F4594">
        <w:rPr>
          <w:rFonts w:ascii="Arial" w:hAnsi="Arial" w:cs="Arial"/>
          <w:szCs w:val="28"/>
        </w:rPr>
        <w:t xml:space="preserve">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Контроль за</w:t>
      </w:r>
      <w:proofErr w:type="gramEnd"/>
      <w:r w:rsidRPr="002F4594">
        <w:rPr>
          <w:rFonts w:ascii="Arial" w:hAnsi="Arial" w:cs="Arial"/>
          <w:szCs w:val="28"/>
        </w:rPr>
        <w:t xml:space="preserve"> процедурой приема и регистрации заявлений, приема документов осуществляет Глава ОМСУ или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Заявление и документы, поступившие в МФЦ, подлежат передаче в ОМСУ не позднее дня, следующего за днем их принятия.</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3.3. Формирование и направление (в случае непредставления заявителем самостоятельно документов) межведомственных запросов.</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Основанием начала административной процедуры является непредставление заявителем самостоятельно документов (сведений), указанных в пункте 2.7. настоящего административного регламента.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Должностное лицо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(МФЦ) в течение трех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lastRenderedPageBreak/>
        <w:t>Направление межведомственного запроса осуществляется следующими способами: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почтовым отправлением;</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курьером;</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с использованием единой системы межведомственного электронного взаимодействия;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иными способами, не противоречащими законодательству.</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ОМСУ, предоставляющий услугу, определяет способ направления запроса и осуществляет его направление.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направлении запроса почтовым отправлением или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Максимально допустимый срок осуществления административной процедуры, связанной с запросом документов, составляет пять рабочих дней с момента регистрации заявления в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или Многофункциональном центре.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Ответ на запрос регистрируется в установленном порядке.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получении ответа на запрос, должностное лицо ОМСУ, приобщает полученный ответ к документам, представленным заявителем.</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Результат административной процедуры – получение ответа на межведомственный запрос Отдела (МФЦ).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Способ фиксации результата – регистрация ответа на межведомственный запрос в журнале учета входящей корреспонденции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bCs/>
          <w:szCs w:val="28"/>
        </w:rPr>
      </w:pPr>
      <w:r w:rsidRPr="002F4594">
        <w:rPr>
          <w:rFonts w:ascii="Arial" w:hAnsi="Arial" w:cs="Arial"/>
          <w:b/>
          <w:szCs w:val="28"/>
        </w:rPr>
        <w:t xml:space="preserve">3.4. </w:t>
      </w:r>
      <w:r w:rsidRPr="002F4594">
        <w:rPr>
          <w:rFonts w:ascii="Arial" w:hAnsi="Arial" w:cs="Arial"/>
          <w:b/>
          <w:bCs/>
          <w:szCs w:val="28"/>
        </w:rPr>
        <w:t xml:space="preserve">Назначение и выплата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r w:rsidR="000538EC" w:rsidRPr="002F4594">
        <w:rPr>
          <w:rFonts w:ascii="Arial" w:hAnsi="Arial" w:cs="Arial"/>
          <w:szCs w:val="28"/>
        </w:rPr>
        <w:t>, и ежемесячной доплаты к пенсии выборным должностным лицам»</w:t>
      </w:r>
    </w:p>
    <w:p w:rsidR="000538EC" w:rsidRPr="002F4594" w:rsidRDefault="000538EC"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Основанием для начала исполнения административной процедуры является поступление зарегистрированного заявления с полным комплектом документов, указанных в пункте 2.6. и 2.7. настоящего Административного регламента к должностному лицу, ответственному за организацию и предоставление услуги (ответственный исполнитель).</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Специалист ОМСУ в течение трех рабочих дней</w:t>
      </w:r>
      <w:r w:rsidRPr="002F4594">
        <w:rPr>
          <w:rFonts w:ascii="Arial" w:hAnsi="Arial" w:cs="Arial"/>
          <w:szCs w:val="28"/>
          <w:shd w:val="clear" w:color="auto" w:fill="FFFFFF"/>
        </w:rPr>
        <w:t>:</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lastRenderedPageBreak/>
        <w:t>- осуществляет проверку правильности оформления представленных документов;</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принимает меры по фактам представления документов, содержащих недостоверные сведения;</w:t>
      </w:r>
    </w:p>
    <w:p w:rsidR="00FE4643" w:rsidRPr="002F4594" w:rsidRDefault="00FE4643" w:rsidP="00112550">
      <w:pPr>
        <w:pStyle w:val="af"/>
        <w:ind w:right="-1" w:firstLine="709"/>
        <w:contextualSpacing/>
        <w:jc w:val="both"/>
        <w:rPr>
          <w:rFonts w:ascii="Arial" w:hAnsi="Arial" w:cs="Arial"/>
          <w:szCs w:val="28"/>
        </w:rPr>
      </w:pPr>
      <w:proofErr w:type="gramStart"/>
      <w:r w:rsidRPr="002F4594">
        <w:rPr>
          <w:rFonts w:ascii="Arial" w:hAnsi="Arial" w:cs="Arial"/>
          <w:szCs w:val="28"/>
        </w:rPr>
        <w:t>- запрашивает в необходимых случаях от муниципальных органов и муниципальных служащих недостающие документы, подтверждающие стаж муниципальной службы (работы.</w:t>
      </w:r>
      <w:proofErr w:type="gramEnd"/>
    </w:p>
    <w:p w:rsidR="00FE4643" w:rsidRPr="002F4594" w:rsidRDefault="00FE4643" w:rsidP="00112550">
      <w:pPr>
        <w:pStyle w:val="af"/>
        <w:ind w:right="-1" w:firstLine="709"/>
        <w:contextualSpacing/>
        <w:jc w:val="both"/>
        <w:rPr>
          <w:rFonts w:ascii="Arial" w:hAnsi="Arial" w:cs="Arial"/>
          <w:szCs w:val="28"/>
          <w:shd w:val="clear" w:color="auto" w:fill="FFFFFF"/>
        </w:rPr>
      </w:pPr>
      <w:r w:rsidRPr="002F4594">
        <w:rPr>
          <w:rFonts w:ascii="Arial" w:hAnsi="Arial" w:cs="Arial"/>
          <w:szCs w:val="28"/>
        </w:rPr>
        <w:t>Специалист ОМСУ</w:t>
      </w:r>
      <w:r w:rsidR="008266C8" w:rsidRPr="002F4594">
        <w:rPr>
          <w:rFonts w:ascii="Arial" w:hAnsi="Arial" w:cs="Arial"/>
          <w:szCs w:val="28"/>
        </w:rPr>
        <w:t xml:space="preserve"> </w:t>
      </w:r>
      <w:r w:rsidRPr="002F4594">
        <w:rPr>
          <w:rFonts w:ascii="Arial" w:hAnsi="Arial" w:cs="Arial"/>
          <w:szCs w:val="28"/>
          <w:shd w:val="clear" w:color="auto" w:fill="FFFFFF"/>
        </w:rPr>
        <w:t>готовит в месячный срок расчет размера пенсии за выслугу лет и проект распоряжения Главы</w:t>
      </w:r>
      <w:r w:rsidR="008266C8" w:rsidRPr="002F4594">
        <w:rPr>
          <w:rFonts w:ascii="Arial" w:hAnsi="Arial" w:cs="Arial"/>
          <w:szCs w:val="28"/>
          <w:shd w:val="clear" w:color="auto" w:fill="FFFFFF"/>
        </w:rPr>
        <w:t xml:space="preserve"> </w:t>
      </w:r>
      <w:r w:rsidR="00E06D59">
        <w:rPr>
          <w:rFonts w:ascii="Arial" w:hAnsi="Arial" w:cs="Arial"/>
          <w:bCs/>
          <w:szCs w:val="28"/>
        </w:rPr>
        <w:t>Никольского</w:t>
      </w:r>
      <w:r w:rsidRPr="002F4594">
        <w:rPr>
          <w:rFonts w:ascii="Arial" w:hAnsi="Arial" w:cs="Arial"/>
          <w:szCs w:val="28"/>
          <w:shd w:val="clear" w:color="auto" w:fill="FFFFFF"/>
        </w:rPr>
        <w:t xml:space="preserve"> сельсовета </w:t>
      </w:r>
      <w:r w:rsidR="00EA2806" w:rsidRPr="002F4594">
        <w:rPr>
          <w:rFonts w:ascii="Arial" w:hAnsi="Arial" w:cs="Arial"/>
          <w:szCs w:val="28"/>
          <w:shd w:val="clear" w:color="auto" w:fill="FFFFFF"/>
        </w:rPr>
        <w:t>Щигровского района</w:t>
      </w:r>
      <w:r w:rsidRPr="002F4594">
        <w:rPr>
          <w:rFonts w:ascii="Arial" w:hAnsi="Arial" w:cs="Arial"/>
          <w:szCs w:val="28"/>
          <w:shd w:val="clear" w:color="auto" w:fill="FFFFFF"/>
        </w:rPr>
        <w:t xml:space="preserve"> Курской области о назначении пенсии за выслугу лет</w:t>
      </w:r>
      <w:r w:rsidR="002C1D40" w:rsidRPr="002F4594">
        <w:rPr>
          <w:rFonts w:ascii="Arial" w:hAnsi="Arial" w:cs="Arial"/>
          <w:szCs w:val="28"/>
          <w:shd w:val="clear" w:color="auto" w:fill="FFFFFF"/>
        </w:rPr>
        <w:t>.</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xml:space="preserve">Пенсия за выслугу лет муниципальному служащему при наличии стажа муниципальной службы не менее 15 лет назначается в размере 45 процентов среднемесячного заработка муниципального служащего за вычетом базовой и страховой частей трудовой пенсии по старости (инвалидности), установленной в соответствии с Федеральным законом «О трудовых пенсиях в Российской Федерации». За </w:t>
      </w:r>
      <w:proofErr w:type="gramStart"/>
      <w:r w:rsidRPr="002F4594">
        <w:rPr>
          <w:rFonts w:ascii="Arial" w:hAnsi="Arial" w:cs="Arial"/>
          <w:szCs w:val="28"/>
        </w:rPr>
        <w:t>каждый</w:t>
      </w:r>
      <w:r w:rsidR="0081225C" w:rsidRPr="002F4594">
        <w:rPr>
          <w:rFonts w:ascii="Arial" w:hAnsi="Arial" w:cs="Arial"/>
          <w:szCs w:val="28"/>
        </w:rPr>
        <w:t xml:space="preserve"> </w:t>
      </w:r>
      <w:r w:rsidRPr="002F4594">
        <w:rPr>
          <w:rFonts w:ascii="Arial" w:hAnsi="Arial" w:cs="Arial"/>
          <w:szCs w:val="28"/>
        </w:rPr>
        <w:t>полный год</w:t>
      </w:r>
      <w:proofErr w:type="gramEnd"/>
      <w:r w:rsidRPr="002F4594">
        <w:rPr>
          <w:rFonts w:ascii="Arial" w:hAnsi="Arial" w:cs="Arial"/>
          <w:szCs w:val="28"/>
        </w:rPr>
        <w:t xml:space="preserve"> стажа муниципальной службы сверх 15 лет пенсия за выслугу лет увеличивается на 3 процента среднемесячного заработка. При этом общая сумма пенсии за выслугу лет и указанных частей пенсии по старости (инвалидности) не может превышать 75 процентов среднемесячного заработка муниципального служащего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w:t>
      </w:r>
    </w:p>
    <w:p w:rsidR="00FE4643" w:rsidRPr="002F4594" w:rsidRDefault="00FE4643" w:rsidP="00112550">
      <w:pPr>
        <w:pStyle w:val="af"/>
        <w:ind w:right="-1" w:firstLine="709"/>
        <w:contextualSpacing/>
        <w:jc w:val="both"/>
        <w:rPr>
          <w:rFonts w:ascii="Arial" w:hAnsi="Arial" w:cs="Arial"/>
          <w:szCs w:val="28"/>
        </w:rPr>
      </w:pPr>
      <w:proofErr w:type="gramStart"/>
      <w:r w:rsidRPr="002F4594">
        <w:rPr>
          <w:rFonts w:ascii="Arial" w:hAnsi="Arial" w:cs="Arial"/>
          <w:szCs w:val="28"/>
        </w:rPr>
        <w:t>Размер пенсии за выслугу лет муниципальным служащим исчисляется в соответствии со статьей 8 Закона Курской области «О муниципальной службе в Курской области» и иным действующим законодательством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по старости, предусмотренную Федеральным законом «О трудовых пенсиях в</w:t>
      </w:r>
      <w:proofErr w:type="gramEnd"/>
      <w:r w:rsidRPr="002F4594">
        <w:rPr>
          <w:rFonts w:ascii="Arial" w:hAnsi="Arial" w:cs="Arial"/>
          <w:szCs w:val="28"/>
        </w:rPr>
        <w:t xml:space="preserve"> Российской Федерации».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Среднемесячный заработок определяется путем деления суммы полученного за 12 месяцев заработка на 12.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заработок, исходя</w:t>
      </w:r>
      <w:r w:rsidR="008266C8" w:rsidRPr="002F4594">
        <w:rPr>
          <w:rFonts w:ascii="Arial" w:hAnsi="Arial" w:cs="Arial"/>
          <w:szCs w:val="28"/>
        </w:rPr>
        <w:t>,</w:t>
      </w:r>
      <w:r w:rsidRPr="002F4594">
        <w:rPr>
          <w:rFonts w:ascii="Arial" w:hAnsi="Arial" w:cs="Arial"/>
          <w:szCs w:val="28"/>
        </w:rPr>
        <w:t xml:space="preserve"> из которого исчисляется пенсия за выслугу лет. При этом если муниципальная служба составила менее одного полного календарного месяца, среднемесячный заработок определяется путем деления суммы полученного в расчетном периоде заработка на фактически проработанные в этом периоде дни и умножается на 21 (среднемесячное число рабочих дней в году).</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xml:space="preserve">По заявлению муниципального служащего из числа полных месяцев, за которые определяется среднемесячный заработок, могут исключаться </w:t>
      </w:r>
      <w:r w:rsidRPr="002F4594">
        <w:rPr>
          <w:rFonts w:ascii="Arial" w:hAnsi="Arial" w:cs="Arial"/>
          <w:szCs w:val="28"/>
        </w:rPr>
        <w:lastRenderedPageBreak/>
        <w:t>месяцы, когда муниципальный служащий находился в отпуске без сохранения заработка. При этом исключенные месяцы должны заменяться другими, непосредственно предшествующими избранному периоду.</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Если в расчетный период произошло повышение (увеличение) в установленном порядке денежного содержания (денежного вознаграждения), среднемесячный заработок за весь расчетный период рассчитывается с учетом повышения (увеличения) денежного содержания (денежного вознаграждения).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Размер среднемесячного заработка, исходя из которого, исчисляется пенсия за выслугу лет, не должен превышать 2,8 должностного оклада по замещавшейся должности муниципальной службы либо 2,8 должностного оклада сохраненного по прежней замещавшейся должности муниципальной службы в порядке, установленном законодательством области.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2,8 фактически получаемого должностного оклада по должности муниципальной службы.</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При замещении муниципальным служащим в расчетном периоде различных должностей муниципальной службы района ограничение размера среднемесячного заработка производится, исходя из месячного должностного оклада (денежного вознаграждения) по замещавшейся должности на соответствующий период замещения.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При определении размера пенсии за выслугу лет муниципального служащего, которому в соответствии с действующим законодательством назначены две пенсии, учитывается сумма этих двух пенсий.</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Муниципальные служащие имеют право на одновременное получение пенсии за выслугу лет и доли страховой части трудовой пенсии, устанавливаемой к указанной пенсии за выслугу лет, после назначения самой пенсии за выслугу лет при условии работы на должностях, не относящихся к муниципальной службе.</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 xml:space="preserve">За </w:t>
      </w:r>
      <w:r w:rsidR="008E54EC" w:rsidRPr="002F4594">
        <w:rPr>
          <w:rFonts w:ascii="Arial" w:hAnsi="Arial" w:cs="Arial"/>
          <w:szCs w:val="28"/>
        </w:rPr>
        <w:t>отработанный период</w:t>
      </w:r>
      <w:r w:rsidRPr="002F4594">
        <w:rPr>
          <w:rFonts w:ascii="Arial" w:hAnsi="Arial" w:cs="Arial"/>
          <w:szCs w:val="28"/>
        </w:rPr>
        <w:t xml:space="preserve">, не менее чем </w:t>
      </w:r>
      <w:proofErr w:type="gramStart"/>
      <w:r w:rsidRPr="002F4594">
        <w:rPr>
          <w:rFonts w:ascii="Arial" w:hAnsi="Arial" w:cs="Arial"/>
          <w:szCs w:val="28"/>
        </w:rPr>
        <w:t>12 полных месяцев</w:t>
      </w:r>
      <w:proofErr w:type="gramEnd"/>
      <w:r w:rsidRPr="002F4594">
        <w:rPr>
          <w:rFonts w:ascii="Arial" w:hAnsi="Arial" w:cs="Arial"/>
          <w:szCs w:val="28"/>
        </w:rPr>
        <w:t xml:space="preserve"> работы муниципальному служащему производится перерасчет страховой части трудовой пенсии.</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Размер страховой части за отработанный период определяется исходя из расчетного пенсионного капитала, сформированного за счет общей суммы страховых взносов, поступивших в указанный период.</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Муниципальный служащий имеет право по заявлению выделить долю страховой части трудовой пенсии за отработанный период.</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В таком случае при определении размера пенсии за выслугу лет, подлежащей выплате, выделенная доля не учитывается и, размер доплаты, причитающейся муниципальному служащему, не уменьшается.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В состав среднемесячного заработка, учитываемого при определении размера пенсии за выслугу лет муниципальным служащим, включаются:</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должностной оклад;</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lastRenderedPageBreak/>
        <w:t>ежемесячная надбавка к должностному окладу за квалификационный разряд (классный чин);</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ежемесячная надбавка к должностному окладу за особые условия муниципальной службы;</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ежемесячное денежное поощрение;</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ежемесячная надбавка к должностному окладу за выслугу лет;</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ежемесячная надбавка к должностному окладу за работу со сведениями, составляющими государственную тайну;</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премии по результатам работы;</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другие выплаты</w:t>
      </w:r>
    </w:p>
    <w:p w:rsidR="002C1D40" w:rsidRPr="002F4594" w:rsidRDefault="002C1D40" w:rsidP="00112550">
      <w:pPr>
        <w:spacing w:line="240" w:lineRule="auto"/>
        <w:ind w:firstLine="709"/>
        <w:contextualSpacing/>
        <w:jc w:val="both"/>
        <w:rPr>
          <w:rFonts w:ascii="Arial" w:hAnsi="Arial" w:cs="Arial"/>
          <w:szCs w:val="28"/>
        </w:rPr>
      </w:pPr>
    </w:p>
    <w:p w:rsidR="002C1D40" w:rsidRPr="002F4594" w:rsidRDefault="002C1D40" w:rsidP="00112550">
      <w:pPr>
        <w:spacing w:line="240" w:lineRule="auto"/>
        <w:ind w:firstLine="709"/>
        <w:contextualSpacing/>
        <w:jc w:val="both"/>
        <w:rPr>
          <w:rFonts w:ascii="Arial" w:hAnsi="Arial" w:cs="Arial"/>
          <w:szCs w:val="28"/>
        </w:rPr>
      </w:pPr>
      <w:proofErr w:type="gramStart"/>
      <w:r w:rsidRPr="002F4594">
        <w:rPr>
          <w:rFonts w:ascii="Arial" w:hAnsi="Arial" w:cs="Arial"/>
          <w:szCs w:val="28"/>
        </w:rPr>
        <w:t>Размер ежемесячной доплаты к трудовой пенсии по старости (инвалидности) исчисляется таким образом, чтобы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составляла при осуществлении полномочий выборного должностного лица местного самоуправления на постоянной основе три года – 23 процентов денежного вознаграждения первого заместителя</w:t>
      </w:r>
      <w:proofErr w:type="gramEnd"/>
      <w:r w:rsidRPr="002F4594">
        <w:rPr>
          <w:rFonts w:ascii="Arial" w:hAnsi="Arial" w:cs="Arial"/>
          <w:szCs w:val="28"/>
        </w:rPr>
        <w:t xml:space="preserve"> Губернатора Курской области.</w:t>
      </w:r>
    </w:p>
    <w:p w:rsidR="002C1D40" w:rsidRPr="002F4594" w:rsidRDefault="002C1D40" w:rsidP="00112550">
      <w:pPr>
        <w:autoSpaceDE w:val="0"/>
        <w:autoSpaceDN w:val="0"/>
        <w:adjustRightInd w:val="0"/>
        <w:spacing w:line="240" w:lineRule="auto"/>
        <w:ind w:firstLine="709"/>
        <w:contextualSpacing/>
        <w:jc w:val="both"/>
        <w:outlineLvl w:val="3"/>
        <w:rPr>
          <w:rFonts w:ascii="Arial" w:hAnsi="Arial" w:cs="Arial"/>
          <w:b/>
          <w:szCs w:val="28"/>
        </w:rPr>
      </w:pPr>
      <w:r w:rsidRPr="002F4594">
        <w:rPr>
          <w:rFonts w:ascii="Arial" w:hAnsi="Arial" w:cs="Arial"/>
          <w:szCs w:val="28"/>
        </w:rPr>
        <w:t xml:space="preserve">За </w:t>
      </w:r>
      <w:proofErr w:type="gramStart"/>
      <w:r w:rsidRPr="002F4594">
        <w:rPr>
          <w:rFonts w:ascii="Arial" w:hAnsi="Arial" w:cs="Arial"/>
          <w:szCs w:val="28"/>
        </w:rPr>
        <w:t>каждый полный год</w:t>
      </w:r>
      <w:proofErr w:type="gramEnd"/>
      <w:r w:rsidRPr="002F4594">
        <w:rPr>
          <w:rFonts w:ascii="Arial" w:hAnsi="Arial" w:cs="Arial"/>
          <w:szCs w:val="28"/>
        </w:rPr>
        <w:t xml:space="preserve"> осуществления полномочий глава сельсовета на постоянной основе свыше трех лет размер ежемесячной доплаты к трудовой пенсии по старости (инвалидности) увеличивается на 3 процента 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не может превышать 30 процентов денежного вознаграждения первого заместителя Губернатора Курской области.</w:t>
      </w:r>
    </w:p>
    <w:p w:rsidR="002C1D40" w:rsidRPr="002F4594" w:rsidRDefault="002C1D40" w:rsidP="00112550">
      <w:pPr>
        <w:autoSpaceDE w:val="0"/>
        <w:autoSpaceDN w:val="0"/>
        <w:adjustRightInd w:val="0"/>
        <w:spacing w:line="240" w:lineRule="auto"/>
        <w:ind w:firstLine="709"/>
        <w:contextualSpacing/>
        <w:jc w:val="both"/>
        <w:outlineLvl w:val="3"/>
        <w:rPr>
          <w:rFonts w:ascii="Arial" w:hAnsi="Arial" w:cs="Arial"/>
          <w:szCs w:val="28"/>
        </w:rPr>
      </w:pPr>
      <w:proofErr w:type="gramStart"/>
      <w:r w:rsidRPr="002F4594">
        <w:rPr>
          <w:rFonts w:ascii="Arial" w:hAnsi="Arial" w:cs="Arial"/>
          <w:szCs w:val="28"/>
        </w:rPr>
        <w:t>При исчислении размера ежемесячной доплаты к трудовой пенсии по старости (инвалидности), в стаж, дающий право на установление ежемесячной доплаты к трудовой пенсии по старости (инвалидности), установление ее размера, включаются периоды замещения государственных должностей Российской Федерации и Курской области, осуществления полномочий выборного должностного лица местного самоуправления на постоянной основе в Курской области, должностей государственной гражданской службы Российской Федерации и должностей муниципальной</w:t>
      </w:r>
      <w:proofErr w:type="gramEnd"/>
      <w:r w:rsidRPr="002F4594">
        <w:rPr>
          <w:rFonts w:ascii="Arial" w:hAnsi="Arial" w:cs="Arial"/>
          <w:szCs w:val="28"/>
        </w:rPr>
        <w:t xml:space="preserve"> службы Курской области, но не более пяти лет.</w:t>
      </w:r>
    </w:p>
    <w:p w:rsidR="002C1D40" w:rsidRPr="002F4594" w:rsidRDefault="002C1D40"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Размер ежемесячной доплаты к трудовой пенсии пересчитывается при повышении вознаграждения первого заместителя Губернатора Курской области.</w:t>
      </w:r>
    </w:p>
    <w:p w:rsidR="002C1D40" w:rsidRPr="002F4594" w:rsidRDefault="002C1D40" w:rsidP="00112550">
      <w:pPr>
        <w:autoSpaceDE w:val="0"/>
        <w:autoSpaceDN w:val="0"/>
        <w:adjustRightInd w:val="0"/>
        <w:spacing w:line="240" w:lineRule="auto"/>
        <w:ind w:firstLine="709"/>
        <w:contextualSpacing/>
        <w:jc w:val="both"/>
        <w:outlineLvl w:val="3"/>
        <w:rPr>
          <w:rFonts w:ascii="Arial" w:hAnsi="Arial" w:cs="Arial"/>
          <w:szCs w:val="28"/>
        </w:rPr>
      </w:pPr>
      <w:r w:rsidRPr="002F4594">
        <w:rPr>
          <w:rFonts w:ascii="Arial" w:hAnsi="Arial" w:cs="Arial"/>
          <w:szCs w:val="28"/>
        </w:rPr>
        <w:t xml:space="preserve">В случае если лицу, осуществлявшему полномочия глава сельсовета, имеющему право на доплату к трудовой пенсии, назначены в соответствии с действующим законодательством две пенсии, то при определении размера </w:t>
      </w:r>
      <w:r w:rsidRPr="002F4594">
        <w:rPr>
          <w:rFonts w:ascii="Arial" w:hAnsi="Arial" w:cs="Arial"/>
          <w:szCs w:val="28"/>
        </w:rPr>
        <w:lastRenderedPageBreak/>
        <w:t>ежемесячной доплаты к трудовой пенсии по старости (инвалидности) учитывается сумма этих двух пенсий.</w:t>
      </w:r>
    </w:p>
    <w:p w:rsidR="000538EC" w:rsidRPr="002F4594" w:rsidRDefault="000538EC"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а) при принятии положительного решения:</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 Принятие Администрацией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представления о назначении и выплате пенсии за выслугу лет</w:t>
      </w:r>
      <w:r w:rsidRPr="002F4594">
        <w:rPr>
          <w:rFonts w:ascii="Arial" w:hAnsi="Arial" w:cs="Arial"/>
          <w:bCs/>
          <w:szCs w:val="28"/>
        </w:rPr>
        <w:t xml:space="preserve"> лицам, замещавшим муниципальные должности в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б) при принятии отрицательного решения готовит уведомление об отказе в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Максимальный срок выполнения административных действий, входящих в состав административной процедуры – 14  дней.</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Результат административной процедуры – при</w:t>
      </w:r>
      <w:r w:rsidR="006B0A34" w:rsidRPr="002F4594">
        <w:rPr>
          <w:rFonts w:ascii="Arial" w:hAnsi="Arial" w:cs="Arial"/>
          <w:szCs w:val="28"/>
        </w:rPr>
        <w:t>нятие решения о предоставлении или отказе в предоставлении</w:t>
      </w:r>
      <w:r w:rsidRPr="002F4594">
        <w:rPr>
          <w:rFonts w:ascii="Arial" w:hAnsi="Arial" w:cs="Arial"/>
          <w:szCs w:val="28"/>
        </w:rPr>
        <w:t xml:space="preserve">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Способ фиксации результата – регистрация  в журнале учета исходящей корреспонденции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b/>
          <w:szCs w:val="28"/>
        </w:rPr>
      </w:pPr>
      <w:r w:rsidRPr="002F4594">
        <w:rPr>
          <w:rFonts w:ascii="Arial" w:hAnsi="Arial" w:cs="Arial"/>
          <w:b/>
          <w:szCs w:val="28"/>
        </w:rPr>
        <w:t xml:space="preserve">3.5. Выдача заявителю решения о </w:t>
      </w:r>
      <w:r w:rsidRPr="002F4594">
        <w:rPr>
          <w:rFonts w:ascii="Arial" w:hAnsi="Arial" w:cs="Arial"/>
          <w:b/>
          <w:bCs/>
          <w:szCs w:val="28"/>
        </w:rPr>
        <w:t xml:space="preserve">назначение и выплата пенсии за выслугу лет лицам, замещавшим муниципальные должности в Администрации </w:t>
      </w:r>
      <w:r w:rsidR="00E06D59">
        <w:rPr>
          <w:rFonts w:ascii="Arial" w:hAnsi="Arial" w:cs="Arial"/>
          <w:b/>
          <w:bCs/>
          <w:szCs w:val="28"/>
        </w:rPr>
        <w:t>Никольского</w:t>
      </w:r>
      <w:r w:rsidRPr="002F4594">
        <w:rPr>
          <w:rFonts w:ascii="Arial" w:hAnsi="Arial" w:cs="Arial"/>
          <w:b/>
          <w:bCs/>
          <w:szCs w:val="28"/>
        </w:rPr>
        <w:t xml:space="preserve"> сельсовета </w:t>
      </w:r>
      <w:r w:rsidR="00EA2806" w:rsidRPr="002F4594">
        <w:rPr>
          <w:rFonts w:ascii="Arial" w:hAnsi="Arial" w:cs="Arial"/>
          <w:b/>
          <w:bCs/>
          <w:szCs w:val="28"/>
        </w:rPr>
        <w:t>Щигровского района</w:t>
      </w:r>
      <w:r w:rsidRPr="002F4594">
        <w:rPr>
          <w:rFonts w:ascii="Arial" w:hAnsi="Arial" w:cs="Arial"/>
          <w:b/>
          <w:bCs/>
          <w:szCs w:val="28"/>
        </w:rPr>
        <w:t xml:space="preserve"> Курской области или решения </w:t>
      </w:r>
      <w:r w:rsidRPr="002F4594">
        <w:rPr>
          <w:rFonts w:ascii="Arial" w:hAnsi="Arial" w:cs="Arial"/>
          <w:b/>
          <w:szCs w:val="28"/>
        </w:rPr>
        <w:t xml:space="preserve">об отказе в принятии </w:t>
      </w:r>
      <w:r w:rsidRPr="002F4594">
        <w:rPr>
          <w:rFonts w:ascii="Arial" w:hAnsi="Arial" w:cs="Arial"/>
          <w:b/>
          <w:bCs/>
          <w:szCs w:val="28"/>
        </w:rPr>
        <w:t xml:space="preserve">назначение и выплата пенсии за выслугу лет лицам, замещавшим муниципальные должности в Администрации </w:t>
      </w:r>
      <w:r w:rsidR="00E06D59">
        <w:rPr>
          <w:rFonts w:ascii="Arial" w:hAnsi="Arial" w:cs="Arial"/>
          <w:b/>
          <w:bCs/>
          <w:szCs w:val="28"/>
        </w:rPr>
        <w:t>Никольского</w:t>
      </w:r>
      <w:r w:rsidRPr="002F4594">
        <w:rPr>
          <w:rFonts w:ascii="Arial" w:hAnsi="Arial" w:cs="Arial"/>
          <w:b/>
          <w:bCs/>
          <w:szCs w:val="28"/>
        </w:rPr>
        <w:t xml:space="preserve"> сельсовета </w:t>
      </w:r>
      <w:r w:rsidR="00EA2806" w:rsidRPr="002F4594">
        <w:rPr>
          <w:rFonts w:ascii="Arial" w:hAnsi="Arial" w:cs="Arial"/>
          <w:b/>
          <w:bCs/>
          <w:szCs w:val="28"/>
        </w:rPr>
        <w:t>Щигровского района</w:t>
      </w:r>
      <w:r w:rsidRPr="002F4594">
        <w:rPr>
          <w:rFonts w:ascii="Arial" w:hAnsi="Arial" w:cs="Arial"/>
          <w:b/>
          <w:bCs/>
          <w:szCs w:val="28"/>
        </w:rPr>
        <w:t xml:space="preserve"> Курской области</w:t>
      </w:r>
    </w:p>
    <w:p w:rsidR="00FE4643" w:rsidRPr="002F4594" w:rsidRDefault="00FE4643" w:rsidP="00112550">
      <w:pPr>
        <w:widowControl w:val="0"/>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Основанием для начала процедуры является регистрация документов ОМСУ для выдачи заявителю или передача в МФЦ одного из следующих документов: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принятии положительного решения:</w:t>
      </w:r>
    </w:p>
    <w:p w:rsidR="00FE4643" w:rsidRPr="002F4594" w:rsidRDefault="00FE4643" w:rsidP="00112550">
      <w:pPr>
        <w:widowControl w:val="0"/>
        <w:spacing w:line="240" w:lineRule="auto"/>
        <w:ind w:right="-1" w:firstLine="1418"/>
        <w:contextualSpacing/>
        <w:jc w:val="both"/>
        <w:rPr>
          <w:rFonts w:ascii="Arial" w:hAnsi="Arial" w:cs="Arial"/>
          <w:szCs w:val="28"/>
        </w:rPr>
      </w:pPr>
      <w:r w:rsidRPr="002F4594">
        <w:rPr>
          <w:rFonts w:ascii="Arial" w:hAnsi="Arial" w:cs="Arial"/>
          <w:szCs w:val="28"/>
        </w:rPr>
        <w:t xml:space="preserve">- </w:t>
      </w:r>
      <w:r w:rsidR="003D5304" w:rsidRPr="002F4594">
        <w:rPr>
          <w:rFonts w:ascii="Arial" w:hAnsi="Arial" w:cs="Arial"/>
          <w:szCs w:val="28"/>
        </w:rPr>
        <w:t>в</w:t>
      </w:r>
      <w:r w:rsidRPr="002F4594">
        <w:rPr>
          <w:rFonts w:ascii="Arial" w:hAnsi="Arial" w:cs="Arial"/>
          <w:szCs w:val="28"/>
        </w:rPr>
        <w:t xml:space="preserve">ыдача заявителю распоряжения о </w:t>
      </w:r>
      <w:r w:rsidRPr="002F4594">
        <w:rPr>
          <w:rFonts w:ascii="Arial" w:hAnsi="Arial" w:cs="Arial"/>
          <w:bCs/>
          <w:szCs w:val="28"/>
        </w:rPr>
        <w:t xml:space="preserve">назначении и выплате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принятии отрицательного решения:</w:t>
      </w:r>
    </w:p>
    <w:p w:rsidR="00FE4643" w:rsidRPr="002F4594" w:rsidRDefault="00FE4643" w:rsidP="00112550">
      <w:pPr>
        <w:spacing w:line="240" w:lineRule="auto"/>
        <w:ind w:right="-1" w:firstLine="1418"/>
        <w:contextualSpacing/>
        <w:jc w:val="both"/>
        <w:rPr>
          <w:rFonts w:ascii="Arial" w:hAnsi="Arial" w:cs="Arial"/>
          <w:szCs w:val="28"/>
        </w:rPr>
      </w:pPr>
      <w:r w:rsidRPr="002F4594">
        <w:rPr>
          <w:rFonts w:ascii="Arial" w:hAnsi="Arial" w:cs="Arial"/>
          <w:szCs w:val="28"/>
        </w:rPr>
        <w:t>- уведомление об отказе в предоставлении муниципальной услуги.</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Заявителю, обратившемуся за предоставлением муниципальной услуги в ОМСУ, выдача документов осуществляется специалистом ОМСУ. При этом специалист не позднее следующего дня после поступления к нему указанных документов информирует заявителя о необходимости их получения или не позднее следующего дня после поступления к нему документов передает их в МФЦ для выдачи заявителю.</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В случае если заявитель обратился за предоставлением муниципальной услуги в МФЦ, специалист ОМСУ передает результат услуги </w:t>
      </w:r>
      <w:r w:rsidRPr="002F4594">
        <w:rPr>
          <w:rFonts w:ascii="Arial" w:hAnsi="Arial" w:cs="Arial"/>
          <w:szCs w:val="28"/>
        </w:rPr>
        <w:lastRenderedPageBreak/>
        <w:t>в МФЦ для выдачи заявителю.</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Процедура заканчивается выдачей заявителю одного из следующих документов:</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принятии положительного решения:</w:t>
      </w:r>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 Выдача заявителю распоряжения о </w:t>
      </w:r>
      <w:r w:rsidRPr="002F4594">
        <w:rPr>
          <w:rFonts w:ascii="Arial" w:hAnsi="Arial" w:cs="Arial"/>
          <w:bCs/>
          <w:szCs w:val="28"/>
        </w:rPr>
        <w:t xml:space="preserve">назначении и выплате пенсии за выслугу лет лицам, замещавшим муниципальные должности в Администрации </w:t>
      </w:r>
      <w:r w:rsidR="00E06D59">
        <w:rPr>
          <w:rFonts w:ascii="Arial" w:hAnsi="Arial" w:cs="Arial"/>
          <w:bCs/>
          <w:szCs w:val="28"/>
        </w:rPr>
        <w:t>Никольского</w:t>
      </w:r>
      <w:r w:rsidRPr="002F4594">
        <w:rPr>
          <w:rFonts w:ascii="Arial" w:hAnsi="Arial" w:cs="Arial"/>
          <w:bCs/>
          <w:szCs w:val="28"/>
        </w:rPr>
        <w:t xml:space="preserve"> сельсовета </w:t>
      </w:r>
      <w:r w:rsidR="00EA2806" w:rsidRPr="002F4594">
        <w:rPr>
          <w:rFonts w:ascii="Arial" w:hAnsi="Arial" w:cs="Arial"/>
          <w:bCs/>
          <w:szCs w:val="28"/>
        </w:rPr>
        <w:t>Щигровского района</w:t>
      </w:r>
      <w:r w:rsidRPr="002F4594">
        <w:rPr>
          <w:rFonts w:ascii="Arial" w:hAnsi="Arial" w:cs="Arial"/>
          <w:bCs/>
          <w:szCs w:val="28"/>
        </w:rPr>
        <w:t xml:space="preserve"> Курской области</w:t>
      </w:r>
      <w:r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при принятии отрицательного решения: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уведомление об отказе в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szCs w:val="28"/>
        </w:rPr>
        <w:t>Фактом, подтверждающим получение результата услуги, является наличие подписи заявителя в журнале исходящей корреспонденции.</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lang w:val="en-US"/>
        </w:rPr>
        <w:t>IV</w:t>
      </w:r>
      <w:r w:rsidRPr="002F4594">
        <w:rPr>
          <w:rFonts w:ascii="Arial" w:hAnsi="Arial" w:cs="Arial"/>
          <w:b/>
          <w:szCs w:val="28"/>
        </w:rPr>
        <w:t>. Формы контроля за исполнением регламента</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pStyle w:val="ConsPlusNormal"/>
        <w:ind w:right="-1" w:firstLine="709"/>
        <w:contextualSpacing/>
        <w:jc w:val="both"/>
        <w:rPr>
          <w:b/>
          <w:sz w:val="28"/>
          <w:szCs w:val="28"/>
        </w:rPr>
      </w:pPr>
      <w:r w:rsidRPr="002F4594">
        <w:rPr>
          <w:b/>
          <w:sz w:val="28"/>
          <w:szCs w:val="28"/>
        </w:rPr>
        <w:t xml:space="preserve">4.1. Порядок осуществления текущего </w:t>
      </w:r>
      <w:proofErr w:type="gramStart"/>
      <w:r w:rsidRPr="002F4594">
        <w:rPr>
          <w:b/>
          <w:sz w:val="28"/>
          <w:szCs w:val="28"/>
        </w:rPr>
        <w:t>контроля за</w:t>
      </w:r>
      <w:proofErr w:type="gramEnd"/>
      <w:r w:rsidRPr="002F4594">
        <w:rPr>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E4643" w:rsidRPr="002F4594" w:rsidRDefault="00FE4643" w:rsidP="00112550">
      <w:pPr>
        <w:pStyle w:val="ConsPlusNormal"/>
        <w:ind w:right="-1" w:firstLine="709"/>
        <w:contextualSpacing/>
        <w:jc w:val="both"/>
        <w:rPr>
          <w:sz w:val="28"/>
          <w:szCs w:val="28"/>
        </w:rPr>
      </w:pP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ОМСУ осуществляется главой Администрации  </w:t>
      </w:r>
      <w:r w:rsidR="00E06D59">
        <w:rPr>
          <w:rFonts w:ascii="Arial" w:hAnsi="Arial" w:cs="Arial"/>
          <w:bCs/>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соответственно,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roofErr w:type="gramEnd"/>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pStyle w:val="ConsPlusNormal"/>
        <w:ind w:right="-1" w:firstLine="709"/>
        <w:contextualSpacing/>
        <w:jc w:val="both"/>
        <w:rPr>
          <w:b/>
          <w:sz w:val="28"/>
          <w:szCs w:val="28"/>
        </w:rPr>
      </w:pPr>
      <w:r w:rsidRPr="002F4594">
        <w:rPr>
          <w:b/>
          <w:sz w:val="28"/>
          <w:szCs w:val="28"/>
        </w:rPr>
        <w:t>4.2.</w:t>
      </w:r>
      <w:r w:rsidR="008266C8" w:rsidRPr="002F4594">
        <w:rPr>
          <w:b/>
          <w:sz w:val="28"/>
          <w:szCs w:val="28"/>
        </w:rPr>
        <w:t xml:space="preserve"> </w:t>
      </w:r>
      <w:r w:rsidRPr="002F4594">
        <w:rPr>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F4594">
        <w:rPr>
          <w:b/>
          <w:sz w:val="28"/>
          <w:szCs w:val="28"/>
        </w:rPr>
        <w:t>контроля за</w:t>
      </w:r>
      <w:proofErr w:type="gramEnd"/>
      <w:r w:rsidRPr="002F4594">
        <w:rPr>
          <w:b/>
          <w:sz w:val="28"/>
          <w:szCs w:val="28"/>
        </w:rPr>
        <w:t xml:space="preserve"> полнотой и качеством предоставления муниципальной услуги</w:t>
      </w:r>
    </w:p>
    <w:p w:rsidR="00FE4643" w:rsidRPr="002F4594" w:rsidRDefault="00FE4643" w:rsidP="00112550">
      <w:pPr>
        <w:pStyle w:val="ConsPlusNormal"/>
        <w:ind w:right="-1" w:firstLine="709"/>
        <w:contextualSpacing/>
        <w:jc w:val="both"/>
        <w:rPr>
          <w:sz w:val="28"/>
          <w:szCs w:val="28"/>
        </w:rPr>
      </w:pPr>
    </w:p>
    <w:p w:rsidR="00FE4643" w:rsidRPr="002F4594" w:rsidRDefault="00FE4643" w:rsidP="00112550">
      <w:pPr>
        <w:pStyle w:val="ConsPlusNormal"/>
        <w:ind w:right="-1" w:firstLine="709"/>
        <w:contextualSpacing/>
        <w:jc w:val="both"/>
        <w:rPr>
          <w:sz w:val="28"/>
          <w:szCs w:val="28"/>
        </w:rPr>
      </w:pPr>
      <w:r w:rsidRPr="002F4594">
        <w:rPr>
          <w:sz w:val="28"/>
          <w:szCs w:val="28"/>
        </w:rPr>
        <w:t xml:space="preserve">4.2.1. Для осуществления </w:t>
      </w:r>
      <w:proofErr w:type="gramStart"/>
      <w:r w:rsidRPr="002F4594">
        <w:rPr>
          <w:sz w:val="28"/>
          <w:szCs w:val="28"/>
        </w:rPr>
        <w:t>контроля за</w:t>
      </w:r>
      <w:proofErr w:type="gramEnd"/>
      <w:r w:rsidRPr="002F4594">
        <w:rPr>
          <w:sz w:val="28"/>
          <w:szCs w:val="28"/>
        </w:rPr>
        <w:t xml:space="preserve"> полнотой и качеством </w:t>
      </w:r>
      <w:r w:rsidRPr="002F4594">
        <w:rPr>
          <w:sz w:val="28"/>
          <w:szCs w:val="28"/>
        </w:rPr>
        <w:lastRenderedPageBreak/>
        <w:t>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FE4643" w:rsidRPr="002F4594" w:rsidRDefault="00FE4643" w:rsidP="00112550">
      <w:pPr>
        <w:pStyle w:val="ConsPlusNormal"/>
        <w:ind w:right="-1" w:firstLine="709"/>
        <w:contextualSpacing/>
        <w:jc w:val="both"/>
        <w:rPr>
          <w:sz w:val="28"/>
          <w:szCs w:val="28"/>
        </w:rPr>
      </w:pPr>
      <w:r w:rsidRPr="002F4594">
        <w:rPr>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FE4643" w:rsidRPr="002F4594" w:rsidRDefault="00FE4643" w:rsidP="00112550">
      <w:pPr>
        <w:pStyle w:val="ConsPlusNormal"/>
        <w:ind w:right="-1" w:firstLine="709"/>
        <w:contextualSpacing/>
        <w:jc w:val="both"/>
        <w:rPr>
          <w:sz w:val="28"/>
          <w:szCs w:val="28"/>
        </w:rPr>
      </w:pPr>
      <w:r w:rsidRPr="002F4594">
        <w:rPr>
          <w:sz w:val="28"/>
          <w:szCs w:val="28"/>
        </w:rPr>
        <w:t xml:space="preserve">4.2.3. Плановые проверки проводятся в соответствии с годовым планом работы администрации </w:t>
      </w:r>
      <w:r w:rsidR="00E06D59">
        <w:rPr>
          <w:sz w:val="28"/>
          <w:szCs w:val="28"/>
        </w:rPr>
        <w:t>Никольского</w:t>
      </w:r>
      <w:r w:rsidR="00164A89" w:rsidRPr="002F4594">
        <w:rPr>
          <w:sz w:val="28"/>
          <w:szCs w:val="28"/>
        </w:rPr>
        <w:t xml:space="preserve"> с</w:t>
      </w:r>
      <w:r w:rsidRPr="002F4594">
        <w:rPr>
          <w:sz w:val="28"/>
          <w:szCs w:val="28"/>
        </w:rPr>
        <w:t xml:space="preserve">ельсовета </w:t>
      </w:r>
      <w:r w:rsidR="00EA2806" w:rsidRPr="002F4594">
        <w:rPr>
          <w:sz w:val="28"/>
          <w:szCs w:val="28"/>
        </w:rPr>
        <w:t>Щигровского района</w:t>
      </w:r>
      <w:r w:rsidRPr="002F4594">
        <w:rPr>
          <w:sz w:val="28"/>
          <w:szCs w:val="28"/>
        </w:rPr>
        <w:t xml:space="preserve"> Курской области.</w:t>
      </w:r>
    </w:p>
    <w:p w:rsidR="00FE4643" w:rsidRPr="002F4594" w:rsidRDefault="00FE4643" w:rsidP="00112550">
      <w:pPr>
        <w:pStyle w:val="ConsPlusNormal"/>
        <w:ind w:right="-1" w:firstLine="709"/>
        <w:contextualSpacing/>
        <w:jc w:val="both"/>
        <w:rPr>
          <w:sz w:val="28"/>
          <w:szCs w:val="28"/>
        </w:rPr>
      </w:pPr>
      <w:r w:rsidRPr="002F4594">
        <w:rPr>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FE4643" w:rsidRPr="002F4594" w:rsidRDefault="00FE4643" w:rsidP="00112550">
      <w:pPr>
        <w:pStyle w:val="ConsPlusNormal"/>
        <w:ind w:right="-1" w:firstLine="709"/>
        <w:contextualSpacing/>
        <w:jc w:val="both"/>
        <w:rPr>
          <w:sz w:val="28"/>
          <w:szCs w:val="28"/>
        </w:rPr>
      </w:pPr>
      <w:r w:rsidRPr="002F4594">
        <w:rPr>
          <w:sz w:val="28"/>
          <w:szCs w:val="28"/>
        </w:rPr>
        <w:t>4.2.5. Результаты проверки оформляются в виде акта, в котором отмечаются выявленные недостатки и указываются предложения по их устранению.</w:t>
      </w:r>
    </w:p>
    <w:p w:rsidR="00FE4643" w:rsidRPr="002F4594" w:rsidRDefault="00FE4643" w:rsidP="00112550">
      <w:pPr>
        <w:pStyle w:val="ConsPlusNormal"/>
        <w:ind w:right="-1" w:firstLine="709"/>
        <w:contextualSpacing/>
        <w:jc w:val="both"/>
        <w:rPr>
          <w:sz w:val="28"/>
          <w:szCs w:val="28"/>
        </w:rPr>
      </w:pPr>
      <w:r w:rsidRPr="002F4594">
        <w:rPr>
          <w:sz w:val="28"/>
          <w:szCs w:val="28"/>
        </w:rPr>
        <w:t>Акт подписывается всеми членами комиссии.</w:t>
      </w:r>
    </w:p>
    <w:p w:rsidR="00FE4643" w:rsidRPr="002F4594" w:rsidRDefault="00FE4643" w:rsidP="00112550">
      <w:pPr>
        <w:pStyle w:val="ConsPlusNormal"/>
        <w:tabs>
          <w:tab w:val="left" w:pos="720"/>
        </w:tabs>
        <w:ind w:right="-1" w:firstLine="709"/>
        <w:contextualSpacing/>
        <w:jc w:val="both"/>
        <w:rPr>
          <w:sz w:val="28"/>
          <w:szCs w:val="28"/>
        </w:rPr>
      </w:pPr>
    </w:p>
    <w:p w:rsidR="00FE4643" w:rsidRPr="002F4594" w:rsidRDefault="00FE4643" w:rsidP="00112550">
      <w:pPr>
        <w:tabs>
          <w:tab w:val="left" w:pos="142"/>
          <w:tab w:val="left" w:pos="284"/>
          <w:tab w:val="left" w:pos="567"/>
          <w:tab w:val="left" w:pos="851"/>
          <w:tab w:val="left" w:pos="1134"/>
        </w:tabs>
        <w:spacing w:line="240" w:lineRule="auto"/>
        <w:ind w:right="-1" w:firstLine="709"/>
        <w:contextualSpacing/>
        <w:jc w:val="both"/>
        <w:rPr>
          <w:rFonts w:ascii="Arial" w:hAnsi="Arial" w:cs="Arial"/>
          <w:szCs w:val="28"/>
        </w:rPr>
      </w:pPr>
      <w:r w:rsidRPr="002F4594">
        <w:rPr>
          <w:rFonts w:ascii="Arial" w:hAnsi="Arial" w:cs="Arial"/>
          <w:szCs w:val="28"/>
        </w:rPr>
        <w:t>4.3.Ответственность должностных лиц за решения и действия (бездействие), принимаемые (осуществляемые) в ходе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pStyle w:val="ConsPlusNormal"/>
        <w:ind w:right="-1" w:firstLine="709"/>
        <w:contextualSpacing/>
        <w:jc w:val="both"/>
        <w:rPr>
          <w:sz w:val="28"/>
          <w:szCs w:val="28"/>
        </w:rPr>
      </w:pPr>
      <w:r w:rsidRPr="002F4594">
        <w:rPr>
          <w:sz w:val="28"/>
          <w:szCs w:val="28"/>
        </w:rPr>
        <w:t xml:space="preserve">4.4. Положения, характеризующие требования к порядку и формам </w:t>
      </w:r>
      <w:proofErr w:type="gramStart"/>
      <w:r w:rsidRPr="002F4594">
        <w:rPr>
          <w:sz w:val="28"/>
          <w:szCs w:val="28"/>
        </w:rPr>
        <w:t>контроля за</w:t>
      </w:r>
      <w:proofErr w:type="gramEnd"/>
      <w:r w:rsidRPr="002F4594">
        <w:rPr>
          <w:sz w:val="28"/>
          <w:szCs w:val="28"/>
        </w:rPr>
        <w:t xml:space="preserve"> предоставлением муниципальной услуги, в том числе со стороны граждан, их объединений и организаций</w:t>
      </w:r>
    </w:p>
    <w:p w:rsidR="00FE4643" w:rsidRPr="002F4594" w:rsidRDefault="00FE4643" w:rsidP="00112550">
      <w:pPr>
        <w:pStyle w:val="ConsPlusNormal"/>
        <w:ind w:right="-1" w:firstLine="709"/>
        <w:contextualSpacing/>
        <w:jc w:val="both"/>
        <w:rPr>
          <w:sz w:val="28"/>
          <w:szCs w:val="28"/>
        </w:rPr>
      </w:pPr>
    </w:p>
    <w:p w:rsidR="00FE4643" w:rsidRPr="002F4594" w:rsidRDefault="00FE4643" w:rsidP="00112550">
      <w:pPr>
        <w:pStyle w:val="ConsPlusNormal"/>
        <w:ind w:right="-1" w:firstLine="709"/>
        <w:contextualSpacing/>
        <w:jc w:val="both"/>
        <w:rPr>
          <w:sz w:val="28"/>
          <w:szCs w:val="28"/>
        </w:rPr>
      </w:pPr>
      <w:proofErr w:type="gramStart"/>
      <w:r w:rsidRPr="002F4594">
        <w:rPr>
          <w:sz w:val="28"/>
          <w:szCs w:val="28"/>
        </w:rPr>
        <w:t>Контроль за</w:t>
      </w:r>
      <w:proofErr w:type="gramEnd"/>
      <w:r w:rsidRPr="002F4594">
        <w:rPr>
          <w:sz w:val="28"/>
          <w:szCs w:val="28"/>
        </w:rPr>
        <w:t xml:space="preserve"> предоставлением муниципальной услуги со стороны граждан, их объединений и организаций осуществляется:</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t>общественными объединениями и организациями;</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t>иными органами, в установленном законом порядке.</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t xml:space="preserve">Граждане, их объединения и организации вправе осуществлять </w:t>
      </w:r>
      <w:proofErr w:type="gramStart"/>
      <w:r w:rsidRPr="002F4594">
        <w:rPr>
          <w:sz w:val="28"/>
          <w:szCs w:val="28"/>
        </w:rPr>
        <w:t>контроль за</w:t>
      </w:r>
      <w:proofErr w:type="gramEnd"/>
      <w:r w:rsidRPr="002F4594">
        <w:rPr>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t>Граждане, их объединения и организации также вправе:</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t>- направлять замечания и предложения по улучшению доступности и качества предоставления муниципальной услуги;</w:t>
      </w:r>
    </w:p>
    <w:p w:rsidR="00FE4643" w:rsidRPr="002F4594" w:rsidRDefault="00FE4643" w:rsidP="00112550">
      <w:pPr>
        <w:pStyle w:val="ConsPlusNormal"/>
        <w:tabs>
          <w:tab w:val="left" w:pos="720"/>
        </w:tabs>
        <w:ind w:right="-1" w:firstLine="709"/>
        <w:contextualSpacing/>
        <w:jc w:val="both"/>
        <w:rPr>
          <w:sz w:val="28"/>
          <w:szCs w:val="28"/>
        </w:rPr>
      </w:pPr>
      <w:r w:rsidRPr="002F4594">
        <w:rPr>
          <w:sz w:val="28"/>
          <w:szCs w:val="28"/>
        </w:rPr>
        <w:lastRenderedPageBreak/>
        <w:t>- вносить предложения о мерах по устранению нарушений Административного регламента.</w:t>
      </w:r>
    </w:p>
    <w:p w:rsidR="00FE4643" w:rsidRPr="002F4594" w:rsidRDefault="00FE4643" w:rsidP="00112550">
      <w:pPr>
        <w:pStyle w:val="ConsPlusNormal"/>
        <w:tabs>
          <w:tab w:val="left" w:pos="720"/>
        </w:tabs>
        <w:ind w:right="-1" w:firstLine="709"/>
        <w:contextualSpacing/>
        <w:jc w:val="both"/>
        <w:rPr>
          <w:sz w:val="28"/>
          <w:szCs w:val="28"/>
        </w:rPr>
      </w:pPr>
      <w:proofErr w:type="gramStart"/>
      <w:r w:rsidRPr="002F4594">
        <w:rPr>
          <w:sz w:val="28"/>
          <w:szCs w:val="28"/>
        </w:rPr>
        <w:t>Контроль за</w:t>
      </w:r>
      <w:proofErr w:type="gramEnd"/>
      <w:r w:rsidRPr="002F4594">
        <w:rPr>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FE4643" w:rsidRPr="002F4594" w:rsidRDefault="00FE4643" w:rsidP="00112550">
      <w:pPr>
        <w:widowControl w:val="0"/>
        <w:tabs>
          <w:tab w:val="left" w:pos="709"/>
        </w:tabs>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lang w:val="en-US"/>
        </w:rPr>
        <w:t>V</w:t>
      </w:r>
      <w:r w:rsidRPr="002F4594">
        <w:rPr>
          <w:rFonts w:ascii="Arial" w:hAnsi="Arial" w:cs="Arial"/>
          <w:b/>
          <w:szCs w:val="28"/>
        </w:rPr>
        <w:t>. Досудебное (внесудебное) обжалования заявителем решений</w:t>
      </w: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и действий (бездействия) органа местного самоуправления,</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pStyle w:val="ConsPlusNormal"/>
        <w:tabs>
          <w:tab w:val="left" w:pos="720"/>
        </w:tabs>
        <w:ind w:right="-1" w:firstLine="709"/>
        <w:contextualSpacing/>
        <w:jc w:val="both"/>
        <w:rPr>
          <w:b/>
          <w:sz w:val="28"/>
          <w:szCs w:val="28"/>
        </w:rPr>
      </w:pPr>
      <w:r w:rsidRPr="002F4594">
        <w:rPr>
          <w:b/>
          <w:sz w:val="28"/>
          <w:szCs w:val="28"/>
        </w:rPr>
        <w:t>5.1. Информация для заявителя о его праве на досудебное (внесудебное) обжалование решений и действий (бездействия), принятых (осуществляемых) в ходе предоставления муниципальной услуги</w:t>
      </w:r>
    </w:p>
    <w:p w:rsidR="00FE4643" w:rsidRPr="002F4594" w:rsidRDefault="00FE4643" w:rsidP="00112550">
      <w:pPr>
        <w:pStyle w:val="ConsPlusNormal"/>
        <w:tabs>
          <w:tab w:val="left" w:pos="720"/>
        </w:tabs>
        <w:ind w:right="-1" w:firstLine="709"/>
        <w:contextualSpacing/>
        <w:jc w:val="both"/>
        <w:rPr>
          <w:b/>
          <w:sz w:val="28"/>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pStyle w:val="11"/>
        <w:spacing w:line="240" w:lineRule="auto"/>
        <w:ind w:left="0" w:right="-1" w:firstLine="709"/>
        <w:jc w:val="both"/>
        <w:rPr>
          <w:rFonts w:ascii="Arial" w:hAnsi="Arial" w:cs="Arial"/>
          <w:b/>
          <w:szCs w:val="28"/>
        </w:rPr>
      </w:pPr>
      <w:r w:rsidRPr="002F4594">
        <w:rPr>
          <w:rFonts w:ascii="Arial" w:hAnsi="Arial" w:cs="Arial"/>
          <w:b/>
          <w:szCs w:val="28"/>
        </w:rPr>
        <w:t>5.2. Предмет досудебного (внесудебного) обжалования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5.2.1. Предметом жалобы могут являться действия (бездействие) и решения, принятые (осуществляемые) должностным лицом ОМСУ в ходе предоставления муниципальной услуги на основании административного регламента.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5.2.2. Заявитель может обратиться с жалобой, в том числе в следующих случаях:</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нарушение срока регистрации запроса заявителя о предоставлении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нарушение срока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b/>
          <w:szCs w:val="28"/>
        </w:rPr>
        <w:t>5.3. Органы государственной власти и уполномоченные на рассмотрение жалобы должностные лица, которым может быть направлена жалоба</w:t>
      </w:r>
      <w:r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Заявители могут направить жалобу:</w:t>
      </w:r>
    </w:p>
    <w:p w:rsidR="00FE4643" w:rsidRPr="002F4594" w:rsidRDefault="00FE4643" w:rsidP="00112550">
      <w:pPr>
        <w:pStyle w:val="af"/>
        <w:ind w:right="-1" w:firstLine="709"/>
        <w:contextualSpacing/>
        <w:jc w:val="both"/>
        <w:rPr>
          <w:rFonts w:ascii="Arial" w:hAnsi="Arial" w:cs="Arial"/>
          <w:szCs w:val="28"/>
          <w:lang w:eastAsia="ru-RU"/>
        </w:rPr>
      </w:pPr>
      <w:r w:rsidRPr="002F4594">
        <w:rPr>
          <w:rFonts w:ascii="Arial" w:hAnsi="Arial" w:cs="Arial"/>
          <w:szCs w:val="28"/>
          <w:lang w:eastAsia="ru-RU"/>
        </w:rPr>
        <w:t xml:space="preserve">- в Администрацию </w:t>
      </w:r>
      <w:r w:rsidR="00E06D59">
        <w:rPr>
          <w:rFonts w:ascii="Arial" w:hAnsi="Arial" w:cs="Arial"/>
          <w:szCs w:val="28"/>
        </w:rPr>
        <w:t>Никольского</w:t>
      </w:r>
      <w:r w:rsidRPr="002F4594">
        <w:rPr>
          <w:rFonts w:ascii="Arial" w:hAnsi="Arial" w:cs="Arial"/>
          <w:szCs w:val="28"/>
          <w:lang w:eastAsia="ru-RU"/>
        </w:rPr>
        <w:t xml:space="preserve"> сельсовета </w:t>
      </w:r>
      <w:r w:rsidR="00EA2806" w:rsidRPr="002F4594">
        <w:rPr>
          <w:rFonts w:ascii="Arial" w:hAnsi="Arial" w:cs="Arial"/>
          <w:szCs w:val="28"/>
          <w:lang w:eastAsia="ru-RU"/>
        </w:rPr>
        <w:t>Щигровского района</w:t>
      </w:r>
      <w:r w:rsidRPr="002F4594">
        <w:rPr>
          <w:rFonts w:ascii="Arial" w:hAnsi="Arial" w:cs="Arial"/>
          <w:szCs w:val="28"/>
          <w:lang w:eastAsia="ru-RU"/>
        </w:rPr>
        <w:t xml:space="preserve"> </w:t>
      </w:r>
      <w:r w:rsidR="00D5017F" w:rsidRPr="002F4594">
        <w:rPr>
          <w:rFonts w:ascii="Arial" w:hAnsi="Arial" w:cs="Arial"/>
          <w:szCs w:val="28"/>
          <w:lang w:eastAsia="ru-RU"/>
        </w:rPr>
        <w:t xml:space="preserve">Курской области адрес: </w:t>
      </w:r>
      <w:r w:rsidR="00E06D59">
        <w:rPr>
          <w:rFonts w:ascii="Arial" w:hAnsi="Arial" w:cs="Arial"/>
          <w:szCs w:val="28"/>
          <w:lang w:eastAsia="ru-RU"/>
        </w:rPr>
        <w:t>306534</w:t>
      </w:r>
      <w:r w:rsidR="00164A89" w:rsidRPr="002F4594">
        <w:rPr>
          <w:rFonts w:ascii="Arial" w:hAnsi="Arial" w:cs="Arial"/>
          <w:szCs w:val="28"/>
          <w:lang w:eastAsia="ru-RU"/>
        </w:rPr>
        <w:t xml:space="preserve">, Курская область Щигровский </w:t>
      </w:r>
      <w:r w:rsidRPr="002F4594">
        <w:rPr>
          <w:rFonts w:ascii="Arial" w:hAnsi="Arial" w:cs="Arial"/>
          <w:szCs w:val="28"/>
          <w:lang w:eastAsia="ru-RU"/>
        </w:rPr>
        <w:t xml:space="preserve">район, </w:t>
      </w:r>
      <w:r w:rsidR="00FB7B01" w:rsidRPr="002F4594">
        <w:rPr>
          <w:rFonts w:ascii="Arial" w:hAnsi="Arial" w:cs="Arial"/>
          <w:szCs w:val="28"/>
          <w:lang w:eastAsia="ru-RU"/>
        </w:rPr>
        <w:t>д</w:t>
      </w:r>
      <w:r w:rsidRPr="002F4594">
        <w:rPr>
          <w:rFonts w:ascii="Arial" w:hAnsi="Arial" w:cs="Arial"/>
          <w:szCs w:val="28"/>
          <w:lang w:eastAsia="ru-RU"/>
        </w:rPr>
        <w:t>.</w:t>
      </w:r>
      <w:r w:rsidR="00E06D59">
        <w:rPr>
          <w:rFonts w:ascii="Arial" w:hAnsi="Arial" w:cs="Arial"/>
          <w:szCs w:val="28"/>
          <w:lang w:eastAsia="ru-RU"/>
        </w:rPr>
        <w:t xml:space="preserve"> Длинная, телефон 8 (47145);4-84-18</w:t>
      </w:r>
      <w:r w:rsidRPr="002F4594">
        <w:rPr>
          <w:rFonts w:ascii="Arial" w:hAnsi="Arial" w:cs="Arial"/>
          <w:szCs w:val="28"/>
          <w:lang w:eastAsia="ru-RU"/>
        </w:rPr>
        <w:t>.</w:t>
      </w:r>
    </w:p>
    <w:p w:rsidR="00FB7B01" w:rsidRPr="002F4594" w:rsidRDefault="00FE4643" w:rsidP="00112550">
      <w:pPr>
        <w:pStyle w:val="af"/>
        <w:ind w:right="-1" w:firstLine="709"/>
        <w:contextualSpacing/>
        <w:jc w:val="both"/>
        <w:rPr>
          <w:rFonts w:ascii="Arial" w:hAnsi="Arial" w:cs="Arial"/>
          <w:szCs w:val="28"/>
          <w:lang w:eastAsia="ru-RU"/>
        </w:rPr>
      </w:pPr>
      <w:r w:rsidRPr="002F4594">
        <w:rPr>
          <w:rFonts w:ascii="Arial" w:hAnsi="Arial" w:cs="Arial"/>
          <w:szCs w:val="28"/>
          <w:lang w:eastAsia="ru-RU"/>
        </w:rPr>
        <w:t xml:space="preserve">- Главе </w:t>
      </w:r>
      <w:r w:rsidR="00E06D59">
        <w:rPr>
          <w:rFonts w:ascii="Arial" w:hAnsi="Arial" w:cs="Arial"/>
          <w:szCs w:val="28"/>
          <w:lang w:eastAsia="ru-RU"/>
        </w:rPr>
        <w:t>Никольского</w:t>
      </w:r>
      <w:r w:rsidRPr="002F4594">
        <w:rPr>
          <w:rFonts w:ascii="Arial" w:hAnsi="Arial" w:cs="Arial"/>
          <w:szCs w:val="28"/>
          <w:lang w:eastAsia="ru-RU"/>
        </w:rPr>
        <w:t xml:space="preserve"> сельсовета </w:t>
      </w:r>
      <w:r w:rsidR="00EA2806" w:rsidRPr="002F4594">
        <w:rPr>
          <w:rFonts w:ascii="Arial" w:hAnsi="Arial" w:cs="Arial"/>
          <w:szCs w:val="28"/>
          <w:lang w:eastAsia="ru-RU"/>
        </w:rPr>
        <w:t>Щигровского района</w:t>
      </w:r>
      <w:r w:rsidRPr="002F4594">
        <w:rPr>
          <w:rFonts w:ascii="Arial" w:hAnsi="Arial" w:cs="Arial"/>
          <w:szCs w:val="28"/>
          <w:lang w:eastAsia="ru-RU"/>
        </w:rPr>
        <w:t xml:space="preserve"> Курской области адрес: </w:t>
      </w:r>
      <w:r w:rsidR="00E06D59">
        <w:rPr>
          <w:rFonts w:ascii="Arial" w:hAnsi="Arial" w:cs="Arial"/>
          <w:szCs w:val="28"/>
          <w:lang w:eastAsia="ru-RU"/>
        </w:rPr>
        <w:t>306534</w:t>
      </w:r>
      <w:r w:rsidR="00D5017F" w:rsidRPr="002F4594">
        <w:rPr>
          <w:rFonts w:ascii="Arial" w:hAnsi="Arial" w:cs="Arial"/>
          <w:szCs w:val="28"/>
          <w:lang w:eastAsia="ru-RU"/>
        </w:rPr>
        <w:t xml:space="preserve">, Курская область Щигровский район, </w:t>
      </w:r>
      <w:r w:rsidR="00E06D59">
        <w:rPr>
          <w:rFonts w:ascii="Arial" w:hAnsi="Arial" w:cs="Arial"/>
          <w:szCs w:val="28"/>
          <w:lang w:eastAsia="ru-RU"/>
        </w:rPr>
        <w:t>д. Длинная, телефон 8 (47145</w:t>
      </w:r>
      <w:r w:rsidR="00FB7B01" w:rsidRPr="002F4594">
        <w:rPr>
          <w:rFonts w:ascii="Arial" w:hAnsi="Arial" w:cs="Arial"/>
          <w:szCs w:val="28"/>
          <w:lang w:eastAsia="ru-RU"/>
        </w:rPr>
        <w:t>);4-</w:t>
      </w:r>
      <w:r w:rsidR="00E06D59">
        <w:rPr>
          <w:rFonts w:ascii="Arial" w:hAnsi="Arial" w:cs="Arial"/>
          <w:szCs w:val="28"/>
          <w:lang w:eastAsia="ru-RU"/>
        </w:rPr>
        <w:t>84-18</w:t>
      </w:r>
      <w:r w:rsidR="00FB7B01" w:rsidRPr="002F4594">
        <w:rPr>
          <w:rFonts w:ascii="Arial" w:hAnsi="Arial" w:cs="Arial"/>
          <w:szCs w:val="28"/>
          <w:lang w:eastAsia="ru-RU"/>
        </w:rPr>
        <w:t>.</w:t>
      </w:r>
    </w:p>
    <w:p w:rsidR="00FE4643" w:rsidRPr="002F4594" w:rsidRDefault="00FE4643" w:rsidP="00112550">
      <w:pPr>
        <w:pStyle w:val="af"/>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5.4. Порядок подачи и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Жалоба подается в письменной форме на бумажном носителе или в электронной форме в Администрацию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Жалоба может быть направлена: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1) по почте;</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2) с использованием информационно-телекоммуникационной сети «Интернет»:</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 на официальный сайт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w:t>
      </w:r>
      <w:r w:rsidR="00E06D59" w:rsidRPr="007A5BCB">
        <w:rPr>
          <w:rFonts w:ascii="Arial" w:hAnsi="Arial" w:cs="Arial"/>
          <w:szCs w:val="28"/>
        </w:rPr>
        <w:t>(</w:t>
      </w:r>
      <w:hyperlink r:id="rId16" w:history="1">
        <w:r w:rsidR="00E06D59" w:rsidRPr="00774325">
          <w:rPr>
            <w:rStyle w:val="a6"/>
            <w:rFonts w:ascii="Arial" w:hAnsi="Arial" w:cs="Arial"/>
            <w:szCs w:val="28"/>
          </w:rPr>
          <w:t>http://</w:t>
        </w:r>
        <w:proofErr w:type="spellStart"/>
        <w:r w:rsidR="00E06D59" w:rsidRPr="00774325">
          <w:rPr>
            <w:rStyle w:val="a6"/>
            <w:rFonts w:ascii="Arial" w:hAnsi="Arial" w:cs="Arial"/>
            <w:szCs w:val="28"/>
            <w:lang w:val="en-US"/>
          </w:rPr>
          <w:t>nikolsk</w:t>
        </w:r>
        <w:proofErr w:type="spellEnd"/>
        <w:r w:rsidR="00E06D59" w:rsidRPr="00774325">
          <w:rPr>
            <w:rStyle w:val="a6"/>
            <w:rFonts w:ascii="Arial" w:hAnsi="Arial" w:cs="Arial"/>
            <w:szCs w:val="28"/>
          </w:rPr>
          <w:t>.</w:t>
        </w:r>
        <w:proofErr w:type="spellStart"/>
        <w:r w:rsidR="00E06D59" w:rsidRPr="00774325">
          <w:rPr>
            <w:rStyle w:val="a6"/>
            <w:rFonts w:ascii="Arial" w:hAnsi="Arial" w:cs="Arial"/>
            <w:szCs w:val="28"/>
          </w:rPr>
          <w:t>rkursk.ru</w:t>
        </w:r>
        <w:proofErr w:type="spellEnd"/>
        <w:r w:rsidR="00E06D59" w:rsidRPr="00774325">
          <w:rPr>
            <w:rStyle w:val="a6"/>
            <w:rFonts w:ascii="Arial" w:hAnsi="Arial" w:cs="Arial"/>
            <w:szCs w:val="28"/>
          </w:rPr>
          <w:t>/</w:t>
        </w:r>
      </w:hyperlink>
      <w:r w:rsidR="00E06D59" w:rsidRPr="007A5BCB">
        <w:rPr>
          <w:rFonts w:ascii="Arial" w:hAnsi="Arial" w:cs="Arial"/>
          <w:szCs w:val="28"/>
        </w:rPr>
        <w:t>);</w:t>
      </w:r>
      <w:r w:rsidR="00FB7B01"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 </w:t>
      </w:r>
      <w:proofErr w:type="gramStart"/>
      <w:r w:rsidRPr="002F4594">
        <w:rPr>
          <w:rFonts w:ascii="Arial" w:hAnsi="Arial" w:cs="Arial"/>
          <w:szCs w:val="28"/>
        </w:rPr>
        <w:t>по</w:t>
      </w:r>
      <w:proofErr w:type="gramEnd"/>
      <w:r w:rsidRPr="002F4594">
        <w:rPr>
          <w:rFonts w:ascii="Arial" w:hAnsi="Arial" w:cs="Arial"/>
          <w:szCs w:val="28"/>
        </w:rPr>
        <w:t xml:space="preserve"> </w:t>
      </w:r>
      <w:proofErr w:type="gramStart"/>
      <w:r w:rsidRPr="002F4594">
        <w:rPr>
          <w:rFonts w:ascii="Arial" w:hAnsi="Arial" w:cs="Arial"/>
          <w:szCs w:val="28"/>
        </w:rPr>
        <w:t>средством</w:t>
      </w:r>
      <w:proofErr w:type="gramEnd"/>
      <w:r w:rsidRPr="002F4594">
        <w:rPr>
          <w:rFonts w:ascii="Arial" w:hAnsi="Arial" w:cs="Arial"/>
          <w:szCs w:val="28"/>
        </w:rPr>
        <w:t xml:space="preserve"> федеральной государственной информационной системы «Единый портал государственных и муниципальных услуг (функций)» http://gosuslugi.ru;</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3) </w:t>
      </w:r>
      <w:proofErr w:type="gramStart"/>
      <w:r w:rsidRPr="002F4594">
        <w:rPr>
          <w:rFonts w:ascii="Arial" w:hAnsi="Arial" w:cs="Arial"/>
          <w:szCs w:val="28"/>
        </w:rPr>
        <w:t>принята</w:t>
      </w:r>
      <w:proofErr w:type="gramEnd"/>
      <w:r w:rsidRPr="002F4594">
        <w:rPr>
          <w:rFonts w:ascii="Arial" w:hAnsi="Arial" w:cs="Arial"/>
          <w:szCs w:val="28"/>
        </w:rPr>
        <w:t xml:space="preserve"> при личном приеме заявителя.</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Жалоба может быть подана заявителем:</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Все жалобы фиксируются в журнале учета.</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в часы приема заявителей.</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Жалоба должна содержать:</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lastRenderedPageBreak/>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Под обращением, жалобой заявитель ставит личную подпись и дату.</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2F4594">
        <w:rPr>
          <w:rFonts w:ascii="Arial" w:hAnsi="Arial" w:cs="Arial"/>
          <w:szCs w:val="28"/>
        </w:rPr>
        <w:t>представлена</w:t>
      </w:r>
      <w:proofErr w:type="gramEnd"/>
      <w:r w:rsidRPr="002F4594">
        <w:rPr>
          <w:rFonts w:ascii="Arial" w:hAnsi="Arial" w:cs="Arial"/>
          <w:szCs w:val="28"/>
        </w:rPr>
        <w:t>:</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оформленная в соответствии с законодательством Российской Федерации доверенность (для физических лиц);</w:t>
      </w: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5.5. Сроки рассмотрения жалоб</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proofErr w:type="gramStart"/>
      <w:r w:rsidRPr="002F4594">
        <w:rPr>
          <w:rFonts w:ascii="Arial" w:hAnsi="Arial" w:cs="Arial"/>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F4594">
        <w:rPr>
          <w:rFonts w:ascii="Arial" w:hAnsi="Arial" w:cs="Arial"/>
          <w:szCs w:val="28"/>
        </w:rPr>
        <w:t xml:space="preserve"> исправлений – в течение пяти рабочих дней со дня ее регистрации.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5.6. Перечень оснований для приостановления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Оснований для приостановления рассмотрения жалобы законодательством Российской Федерации не предусмотрено.</w:t>
      </w:r>
    </w:p>
    <w:p w:rsidR="00FE4643" w:rsidRPr="002F4594" w:rsidRDefault="00FE4643" w:rsidP="00112550">
      <w:pPr>
        <w:pStyle w:val="af"/>
        <w:ind w:right="-1" w:firstLine="709"/>
        <w:contextualSpacing/>
        <w:jc w:val="both"/>
        <w:rPr>
          <w:rFonts w:ascii="Arial" w:hAnsi="Arial" w:cs="Arial"/>
          <w:szCs w:val="28"/>
        </w:rPr>
      </w:pPr>
      <w:r w:rsidRPr="002F4594">
        <w:rPr>
          <w:rFonts w:ascii="Arial" w:hAnsi="Arial" w:cs="Arial"/>
          <w:szCs w:val="28"/>
        </w:rPr>
        <w:t>Ответ на жалобу не дается в следующих случаях:</w:t>
      </w:r>
    </w:p>
    <w:p w:rsidR="00D5017F" w:rsidRPr="002F4594" w:rsidRDefault="00FE4643" w:rsidP="00112550">
      <w:pPr>
        <w:pStyle w:val="af"/>
        <w:numPr>
          <w:ilvl w:val="0"/>
          <w:numId w:val="39"/>
        </w:numPr>
        <w:ind w:right="-1" w:firstLine="709"/>
        <w:contextualSpacing/>
        <w:jc w:val="both"/>
        <w:rPr>
          <w:rFonts w:ascii="Arial" w:hAnsi="Arial" w:cs="Arial"/>
          <w:szCs w:val="28"/>
        </w:rPr>
      </w:pPr>
      <w:r w:rsidRPr="002F4594">
        <w:rPr>
          <w:rFonts w:ascii="Arial" w:hAnsi="Arial" w:cs="Arial"/>
          <w:szCs w:val="28"/>
        </w:rPr>
        <w:t xml:space="preserve">В случае если в письменном жалобе не </w:t>
      </w:r>
      <w:proofErr w:type="gramStart"/>
      <w:r w:rsidRPr="002F4594">
        <w:rPr>
          <w:rFonts w:ascii="Arial" w:hAnsi="Arial" w:cs="Arial"/>
          <w:szCs w:val="28"/>
        </w:rPr>
        <w:t>указаны</w:t>
      </w:r>
      <w:proofErr w:type="gramEnd"/>
      <w:r w:rsidRPr="002F4594">
        <w:rPr>
          <w:rFonts w:ascii="Arial" w:hAnsi="Arial" w:cs="Arial"/>
          <w:szCs w:val="28"/>
        </w:rPr>
        <w:t xml:space="preserve"> фамилия гражданина, направившего жалобу, или почтовый адрес, по которому должен быть направлен </w:t>
      </w:r>
      <w:r w:rsidR="00D5017F" w:rsidRPr="002F4594">
        <w:rPr>
          <w:rFonts w:ascii="Arial" w:hAnsi="Arial" w:cs="Arial"/>
          <w:szCs w:val="28"/>
        </w:rPr>
        <w:t>ответ</w:t>
      </w:r>
      <w:r w:rsidRPr="002F4594">
        <w:rPr>
          <w:rFonts w:ascii="Arial" w:hAnsi="Arial" w:cs="Arial"/>
          <w:szCs w:val="28"/>
        </w:rPr>
        <w:t>.</w:t>
      </w:r>
    </w:p>
    <w:p w:rsidR="00FE4643" w:rsidRPr="002F4594" w:rsidRDefault="00FE4643" w:rsidP="00112550">
      <w:pPr>
        <w:pStyle w:val="af"/>
        <w:numPr>
          <w:ilvl w:val="0"/>
          <w:numId w:val="39"/>
        </w:numPr>
        <w:ind w:right="-1" w:firstLine="709"/>
        <w:contextualSpacing/>
        <w:jc w:val="both"/>
        <w:rPr>
          <w:rFonts w:ascii="Arial" w:hAnsi="Arial" w:cs="Arial"/>
          <w:szCs w:val="28"/>
        </w:rPr>
      </w:pPr>
      <w:r w:rsidRPr="002F4594">
        <w:rPr>
          <w:rFonts w:ascii="Arial" w:hAnsi="Arial" w:cs="Arial"/>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5017F" w:rsidRPr="002F4594" w:rsidRDefault="00FE4643" w:rsidP="00112550">
      <w:pPr>
        <w:pStyle w:val="af"/>
        <w:numPr>
          <w:ilvl w:val="0"/>
          <w:numId w:val="39"/>
        </w:numPr>
        <w:ind w:right="-1" w:firstLine="709"/>
        <w:contextualSpacing/>
        <w:jc w:val="both"/>
        <w:rPr>
          <w:rFonts w:ascii="Arial" w:hAnsi="Arial" w:cs="Arial"/>
          <w:szCs w:val="28"/>
        </w:rPr>
      </w:pPr>
      <w:r w:rsidRPr="002F4594">
        <w:rPr>
          <w:rFonts w:ascii="Arial" w:hAnsi="Arial" w:cs="Arial"/>
          <w:szCs w:val="28"/>
        </w:rPr>
        <w:t>В случае получения  ОМСУ или должностным лицом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w:t>
      </w:r>
      <w:r w:rsidR="00D5017F" w:rsidRPr="002F4594">
        <w:rPr>
          <w:rFonts w:ascii="Arial" w:hAnsi="Arial" w:cs="Arial"/>
          <w:szCs w:val="28"/>
        </w:rPr>
        <w:t>.</w:t>
      </w:r>
    </w:p>
    <w:p w:rsidR="00FE4643" w:rsidRPr="002F4594" w:rsidRDefault="00D5017F" w:rsidP="00112550">
      <w:pPr>
        <w:pStyle w:val="af"/>
        <w:ind w:right="-1" w:firstLine="709"/>
        <w:contextualSpacing/>
        <w:jc w:val="both"/>
        <w:rPr>
          <w:rFonts w:ascii="Arial" w:hAnsi="Arial" w:cs="Arial"/>
          <w:szCs w:val="28"/>
        </w:rPr>
      </w:pPr>
      <w:r w:rsidRPr="002F4594">
        <w:rPr>
          <w:rFonts w:ascii="Arial" w:hAnsi="Arial" w:cs="Arial"/>
          <w:szCs w:val="28"/>
        </w:rPr>
        <w:t>4)</w:t>
      </w:r>
      <w:r w:rsidR="00FE4643" w:rsidRPr="002F4594">
        <w:rPr>
          <w:rFonts w:ascii="Arial" w:hAnsi="Arial" w:cs="Arial"/>
          <w:szCs w:val="28"/>
        </w:rPr>
        <w:t xml:space="preserve">  В случае, если текст письменной</w:t>
      </w:r>
      <w:r w:rsidRPr="002F4594">
        <w:rPr>
          <w:rFonts w:ascii="Arial" w:hAnsi="Arial" w:cs="Arial"/>
          <w:szCs w:val="28"/>
        </w:rPr>
        <w:t xml:space="preserve"> жалобы не поддается прочтению.</w:t>
      </w:r>
    </w:p>
    <w:p w:rsidR="00D5017F" w:rsidRPr="002F4594" w:rsidRDefault="00D5017F" w:rsidP="00112550">
      <w:pPr>
        <w:pStyle w:val="af"/>
        <w:ind w:left="1294"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5.7. Результат досудебного (внесудебного) обжалования</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По результатам рассмотрения жалобы орган, предоставляющий муниципальную услугу, принимает одно из следующих решений:</w:t>
      </w:r>
    </w:p>
    <w:p w:rsidR="00FE4643" w:rsidRPr="002F4594" w:rsidRDefault="00FE4643" w:rsidP="00112550">
      <w:pPr>
        <w:spacing w:line="240" w:lineRule="auto"/>
        <w:ind w:right="-1" w:firstLine="709"/>
        <w:contextualSpacing/>
        <w:jc w:val="both"/>
        <w:rPr>
          <w:rFonts w:ascii="Arial" w:hAnsi="Arial" w:cs="Arial"/>
          <w:szCs w:val="28"/>
        </w:rPr>
      </w:pPr>
      <w:proofErr w:type="gramStart"/>
      <w:r w:rsidRPr="002F4594">
        <w:rPr>
          <w:rFonts w:ascii="Arial" w:hAnsi="Arial" w:cs="Arial"/>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отказывает в удовлетворении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5.8. Порядок информирования заявителя о результатах рассмотрения жалобы</w:t>
      </w:r>
    </w:p>
    <w:p w:rsidR="00FE4643" w:rsidRPr="002F4594" w:rsidRDefault="00FE4643" w:rsidP="00112550">
      <w:pPr>
        <w:spacing w:line="240" w:lineRule="auto"/>
        <w:ind w:right="-1" w:firstLine="709"/>
        <w:contextualSpacing/>
        <w:jc w:val="both"/>
        <w:rPr>
          <w:rFonts w:ascii="Arial" w:hAnsi="Arial" w:cs="Arial"/>
          <w:b/>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5.9. Порядок обжалования решения по жалобе</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 xml:space="preserve">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w:t>
      </w:r>
      <w:r w:rsidRPr="002F4594">
        <w:rPr>
          <w:rFonts w:ascii="Arial" w:hAnsi="Arial" w:cs="Arial"/>
          <w:szCs w:val="28"/>
        </w:rPr>
        <w:lastRenderedPageBreak/>
        <w:t>принятое решение или действия (бездействие) в судебном порядке в соответствии с законодательством Российской Федерации.</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5.10. Право заявителя на получение информации и документов, необходимых для обоснования и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szCs w:val="28"/>
        </w:rPr>
      </w:pPr>
      <w:r w:rsidRPr="002F4594">
        <w:rPr>
          <w:rFonts w:ascii="Arial" w:hAnsi="Arial" w:cs="Arial"/>
          <w:szCs w:val="28"/>
        </w:rPr>
        <w:t>Заявитель имеет право на получение информации и документов, необходимых для обоснования и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spacing w:line="240" w:lineRule="auto"/>
        <w:ind w:right="-1" w:firstLine="709"/>
        <w:contextualSpacing/>
        <w:jc w:val="both"/>
        <w:rPr>
          <w:rFonts w:ascii="Arial" w:hAnsi="Arial" w:cs="Arial"/>
          <w:b/>
          <w:szCs w:val="28"/>
        </w:rPr>
      </w:pPr>
      <w:r w:rsidRPr="002F4594">
        <w:rPr>
          <w:rFonts w:ascii="Arial" w:hAnsi="Arial" w:cs="Arial"/>
          <w:b/>
          <w:szCs w:val="28"/>
        </w:rPr>
        <w:t>5.11.Способы информирования заявителя о порядке подачи и рассмотрения жалобы.</w:t>
      </w:r>
    </w:p>
    <w:p w:rsidR="00FE4643" w:rsidRPr="002F4594" w:rsidRDefault="00FE4643" w:rsidP="00112550">
      <w:pPr>
        <w:spacing w:line="240" w:lineRule="auto"/>
        <w:ind w:right="-1" w:firstLine="709"/>
        <w:contextualSpacing/>
        <w:jc w:val="both"/>
        <w:rPr>
          <w:rFonts w:ascii="Arial" w:hAnsi="Arial" w:cs="Arial"/>
          <w:szCs w:val="28"/>
        </w:rPr>
      </w:pPr>
    </w:p>
    <w:p w:rsidR="00FE4643" w:rsidRPr="002F4594" w:rsidRDefault="00FE4643" w:rsidP="00112550">
      <w:pPr>
        <w:widowControl w:val="0"/>
        <w:spacing w:line="240" w:lineRule="auto"/>
        <w:ind w:right="-1" w:firstLine="709"/>
        <w:contextualSpacing/>
        <w:jc w:val="both"/>
        <w:rPr>
          <w:rFonts w:ascii="Arial" w:hAnsi="Arial" w:cs="Arial"/>
          <w:szCs w:val="28"/>
        </w:rPr>
      </w:pPr>
      <w:proofErr w:type="gramStart"/>
      <w:r w:rsidRPr="002F4594">
        <w:rPr>
          <w:rFonts w:ascii="Arial" w:hAnsi="Arial" w:cs="Arial"/>
          <w:szCs w:val="28"/>
        </w:rPr>
        <w:t xml:space="preserve">Информирование заявителей о порядке обжалования решений и действий (бездействия)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 его должностных лиц обеспечивается посредством размещения информации на стендах в местах предоставления муниципальных услуг, по средством федеральной государственной информационной системы  «Единый портал государственных и муниципальных услуг (функций)», на официальном сайте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на официальном сайте Администрации Курской области.</w:t>
      </w:r>
      <w:proofErr w:type="gramEnd"/>
    </w:p>
    <w:p w:rsidR="00FE4643" w:rsidRPr="002F4594" w:rsidRDefault="00FE4643" w:rsidP="00112550">
      <w:pPr>
        <w:widowControl w:val="0"/>
        <w:spacing w:line="240" w:lineRule="auto"/>
        <w:ind w:right="-1" w:firstLine="709"/>
        <w:contextualSpacing/>
        <w:jc w:val="both"/>
        <w:rPr>
          <w:rFonts w:ascii="Arial" w:hAnsi="Arial" w:cs="Arial"/>
          <w:szCs w:val="28"/>
        </w:rPr>
      </w:pPr>
      <w:r w:rsidRPr="002F4594">
        <w:rPr>
          <w:rFonts w:ascii="Arial" w:hAnsi="Arial" w:cs="Arial"/>
          <w:szCs w:val="28"/>
        </w:rPr>
        <w:t xml:space="preserve">Консультирование заявителей о порядке обжалования решений и действий (бездействия) Администрации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и его должностных лиц, осуществляется, в том числе по телефону либо при личном приеме.</w:t>
      </w:r>
    </w:p>
    <w:p w:rsidR="00FE4643" w:rsidRPr="002F4594" w:rsidRDefault="00FE4643" w:rsidP="00112550">
      <w:pPr>
        <w:spacing w:line="240" w:lineRule="auto"/>
        <w:ind w:right="-1" w:firstLine="709"/>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3D5304" w:rsidRPr="002F4594" w:rsidRDefault="003D5304" w:rsidP="00112550">
      <w:pPr>
        <w:spacing w:line="240" w:lineRule="auto"/>
        <w:ind w:firstLine="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E06D59" w:rsidRDefault="00E06D59" w:rsidP="008E54EC">
      <w:pPr>
        <w:spacing w:line="240" w:lineRule="auto"/>
        <w:ind w:left="3686"/>
        <w:contextualSpacing/>
        <w:jc w:val="both"/>
        <w:rPr>
          <w:rFonts w:ascii="Arial" w:hAnsi="Arial" w:cs="Arial"/>
          <w:szCs w:val="28"/>
        </w:rPr>
      </w:pPr>
    </w:p>
    <w:p w:rsidR="00FE4643" w:rsidRPr="002F4594" w:rsidRDefault="00FE4643" w:rsidP="008E54EC">
      <w:pPr>
        <w:spacing w:line="240" w:lineRule="auto"/>
        <w:ind w:left="3686"/>
        <w:contextualSpacing/>
        <w:jc w:val="both"/>
        <w:rPr>
          <w:rFonts w:ascii="Arial" w:hAnsi="Arial" w:cs="Arial"/>
          <w:szCs w:val="28"/>
        </w:rPr>
      </w:pPr>
      <w:r w:rsidRPr="002F4594">
        <w:rPr>
          <w:rFonts w:ascii="Arial" w:hAnsi="Arial" w:cs="Arial"/>
          <w:szCs w:val="28"/>
        </w:rPr>
        <w:t xml:space="preserve">Приложение </w:t>
      </w:r>
      <w:r w:rsidR="003D5304" w:rsidRPr="002F4594">
        <w:rPr>
          <w:rFonts w:ascii="Arial" w:hAnsi="Arial" w:cs="Arial"/>
          <w:szCs w:val="28"/>
        </w:rPr>
        <w:t xml:space="preserve">№ </w:t>
      </w:r>
      <w:r w:rsidRPr="002F4594">
        <w:rPr>
          <w:rFonts w:ascii="Arial" w:hAnsi="Arial" w:cs="Arial"/>
          <w:szCs w:val="28"/>
        </w:rPr>
        <w:t>1</w:t>
      </w:r>
    </w:p>
    <w:p w:rsidR="00FE4643" w:rsidRPr="002F4594" w:rsidRDefault="00FE4643" w:rsidP="008E54EC">
      <w:pPr>
        <w:spacing w:line="240" w:lineRule="auto"/>
        <w:ind w:left="3686"/>
        <w:contextualSpacing/>
        <w:jc w:val="both"/>
        <w:rPr>
          <w:rFonts w:ascii="Arial" w:hAnsi="Arial" w:cs="Arial"/>
          <w:szCs w:val="28"/>
        </w:rPr>
      </w:pPr>
      <w:r w:rsidRPr="002F4594">
        <w:rPr>
          <w:rFonts w:ascii="Arial" w:hAnsi="Arial" w:cs="Arial"/>
          <w:szCs w:val="28"/>
        </w:rPr>
        <w:t>к административному</w:t>
      </w:r>
      <w:r w:rsidR="00A27F4B" w:rsidRPr="002F4594">
        <w:rPr>
          <w:rFonts w:ascii="Arial" w:hAnsi="Arial" w:cs="Arial"/>
          <w:szCs w:val="28"/>
        </w:rPr>
        <w:t xml:space="preserve"> регламенту</w:t>
      </w:r>
      <w:r w:rsidR="008E54EC" w:rsidRPr="002F4594">
        <w:rPr>
          <w:rFonts w:ascii="Arial" w:hAnsi="Arial" w:cs="Arial"/>
          <w:szCs w:val="28"/>
        </w:rPr>
        <w:t xml:space="preserve"> </w:t>
      </w:r>
      <w:r w:rsidRPr="002F4594">
        <w:rPr>
          <w:rFonts w:ascii="Arial" w:hAnsi="Arial" w:cs="Arial"/>
          <w:szCs w:val="28"/>
        </w:rPr>
        <w:t>по предоставлению</w:t>
      </w:r>
      <w:r w:rsidR="00A27F4B" w:rsidRPr="002F4594">
        <w:rPr>
          <w:rFonts w:ascii="Arial" w:hAnsi="Arial" w:cs="Arial"/>
          <w:szCs w:val="28"/>
        </w:rPr>
        <w:t xml:space="preserve"> </w:t>
      </w:r>
      <w:r w:rsidRPr="002F4594">
        <w:rPr>
          <w:rFonts w:ascii="Arial" w:hAnsi="Arial" w:cs="Arial"/>
          <w:szCs w:val="28"/>
        </w:rPr>
        <w:t>муниципальной услуги</w:t>
      </w:r>
      <w:r w:rsidR="008E54EC" w:rsidRPr="002F4594">
        <w:rPr>
          <w:rFonts w:ascii="Arial" w:hAnsi="Arial" w:cs="Arial"/>
          <w:szCs w:val="28"/>
        </w:rPr>
        <w:t xml:space="preserve"> </w:t>
      </w:r>
      <w:r w:rsidRPr="002F4594">
        <w:rPr>
          <w:rFonts w:ascii="Arial" w:hAnsi="Arial" w:cs="Arial"/>
          <w:szCs w:val="28"/>
        </w:rPr>
        <w:t>«</w:t>
      </w:r>
      <w:r w:rsidR="008E54EC" w:rsidRPr="002F4594">
        <w:rPr>
          <w:rFonts w:ascii="Arial" w:hAnsi="Arial" w:cs="Arial"/>
          <w:szCs w:val="28"/>
        </w:rPr>
        <w:t xml:space="preserve">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008E54EC"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r w:rsidRPr="002F4594">
        <w:rPr>
          <w:rFonts w:ascii="Arial" w:hAnsi="Arial" w:cs="Arial"/>
          <w:szCs w:val="28"/>
        </w:rPr>
        <w:t>»</w:t>
      </w:r>
    </w:p>
    <w:p w:rsidR="00FE4643" w:rsidRPr="002F4594" w:rsidRDefault="00FE4643" w:rsidP="00112550">
      <w:pPr>
        <w:spacing w:line="240" w:lineRule="auto"/>
        <w:contextualSpacing/>
        <w:jc w:val="both"/>
        <w:rPr>
          <w:rFonts w:ascii="Arial" w:hAnsi="Arial" w:cs="Arial"/>
          <w:szCs w:val="28"/>
        </w:rPr>
      </w:pPr>
    </w:p>
    <w:p w:rsidR="00FE4643" w:rsidRPr="002F4594" w:rsidRDefault="00FE4643" w:rsidP="00112550">
      <w:pPr>
        <w:spacing w:line="240" w:lineRule="auto"/>
        <w:contextualSpacing/>
        <w:jc w:val="center"/>
        <w:rPr>
          <w:rFonts w:ascii="Arial" w:hAnsi="Arial" w:cs="Arial"/>
          <w:b/>
          <w:szCs w:val="28"/>
        </w:rPr>
      </w:pPr>
      <w:r w:rsidRPr="002F4594">
        <w:rPr>
          <w:rFonts w:ascii="Arial" w:hAnsi="Arial" w:cs="Arial"/>
          <w:b/>
          <w:szCs w:val="28"/>
        </w:rPr>
        <w:t>Список учреждений, участвующих в предоставлении муниципальной услуги</w:t>
      </w:r>
    </w:p>
    <w:p w:rsidR="00A27F4B" w:rsidRPr="002F4594" w:rsidRDefault="00A27F4B" w:rsidP="00112550">
      <w:pPr>
        <w:spacing w:line="240" w:lineRule="auto"/>
        <w:contextualSpacing/>
        <w:rPr>
          <w:rFonts w:ascii="Arial" w:hAnsi="Arial" w:cs="Arial"/>
          <w:b/>
          <w:szCs w:val="28"/>
        </w:rPr>
      </w:pPr>
    </w:p>
    <w:tbl>
      <w:tblPr>
        <w:tblpPr w:leftFromText="180" w:rightFromText="180" w:vertAnchor="text" w:horzAnchor="margin" w:tblpX="182" w:tblpY="135"/>
        <w:tblW w:w="10004" w:type="dxa"/>
        <w:tblLayout w:type="fixed"/>
        <w:tblLook w:val="0000"/>
      </w:tblPr>
      <w:tblGrid>
        <w:gridCol w:w="675"/>
        <w:gridCol w:w="1134"/>
        <w:gridCol w:w="2127"/>
        <w:gridCol w:w="1735"/>
        <w:gridCol w:w="1276"/>
        <w:gridCol w:w="1417"/>
        <w:gridCol w:w="1593"/>
        <w:gridCol w:w="47"/>
      </w:tblGrid>
      <w:tr w:rsidR="002F4594" w:rsidRPr="002F4594" w:rsidTr="00A27F4B">
        <w:trPr>
          <w:gridAfter w:val="1"/>
          <w:wAfter w:w="47" w:type="dxa"/>
        </w:trPr>
        <w:tc>
          <w:tcPr>
            <w:tcW w:w="675" w:type="dxa"/>
            <w:vMerge w:val="restart"/>
            <w:tcBorders>
              <w:top w:val="single" w:sz="4" w:space="0" w:color="000000"/>
              <w:left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w:t>
            </w:r>
            <w:r w:rsidR="00A27F4B" w:rsidRPr="002F4594">
              <w:rPr>
                <w:rFonts w:ascii="Arial" w:hAnsi="Arial" w:cs="Arial"/>
                <w:sz w:val="24"/>
                <w:szCs w:val="24"/>
              </w:rPr>
              <w:t xml:space="preserve"> </w:t>
            </w:r>
            <w:proofErr w:type="gramStart"/>
            <w:r w:rsidRPr="002F4594">
              <w:rPr>
                <w:rFonts w:ascii="Arial" w:hAnsi="Arial" w:cs="Arial"/>
                <w:sz w:val="24"/>
                <w:szCs w:val="24"/>
              </w:rPr>
              <w:t>п</w:t>
            </w:r>
            <w:proofErr w:type="gramEnd"/>
            <w:r w:rsidRPr="002F4594">
              <w:rPr>
                <w:rFonts w:ascii="Arial" w:hAnsi="Arial" w:cs="Arial"/>
                <w:sz w:val="24"/>
                <w:szCs w:val="24"/>
              </w:rPr>
              <w:t>/п</w:t>
            </w:r>
          </w:p>
        </w:tc>
        <w:tc>
          <w:tcPr>
            <w:tcW w:w="1134" w:type="dxa"/>
            <w:vMerge w:val="restart"/>
            <w:tcBorders>
              <w:top w:val="single" w:sz="4" w:space="0" w:color="000000"/>
              <w:left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Наименование учреждения</w:t>
            </w:r>
          </w:p>
        </w:tc>
        <w:tc>
          <w:tcPr>
            <w:tcW w:w="2127" w:type="dxa"/>
            <w:vMerge w:val="restart"/>
            <w:tcBorders>
              <w:top w:val="single" w:sz="4" w:space="0" w:color="000000"/>
              <w:left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Почтовый адрес (юридический, фактический)</w:t>
            </w:r>
          </w:p>
        </w:tc>
        <w:tc>
          <w:tcPr>
            <w:tcW w:w="1735" w:type="dxa"/>
            <w:vMerge w:val="restart"/>
            <w:tcBorders>
              <w:top w:val="single" w:sz="4" w:space="0" w:color="000000"/>
              <w:left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График работы</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Контактные данные</w:t>
            </w: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Адрес официального сайта учреждения в сети Интернет</w:t>
            </w:r>
          </w:p>
        </w:tc>
      </w:tr>
      <w:tr w:rsidR="002F4594" w:rsidRPr="002F4594" w:rsidTr="00A27F4B">
        <w:tc>
          <w:tcPr>
            <w:tcW w:w="675" w:type="dxa"/>
            <w:vMerge/>
            <w:tcBorders>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ind w:firstLine="709"/>
              <w:contextualSpacing/>
              <w:jc w:val="center"/>
              <w:rPr>
                <w:rFonts w:ascii="Arial" w:hAnsi="Arial" w:cs="Arial"/>
                <w:sz w:val="24"/>
                <w:szCs w:val="24"/>
              </w:rPr>
            </w:pPr>
          </w:p>
        </w:tc>
        <w:tc>
          <w:tcPr>
            <w:tcW w:w="1134" w:type="dxa"/>
            <w:vMerge/>
            <w:tcBorders>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ind w:firstLine="709"/>
              <w:contextualSpacing/>
              <w:jc w:val="center"/>
              <w:rPr>
                <w:rFonts w:ascii="Arial" w:hAnsi="Arial" w:cs="Arial"/>
                <w:sz w:val="24"/>
                <w:szCs w:val="24"/>
              </w:rPr>
            </w:pPr>
          </w:p>
        </w:tc>
        <w:tc>
          <w:tcPr>
            <w:tcW w:w="2127" w:type="dxa"/>
            <w:vMerge/>
            <w:tcBorders>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ind w:firstLine="709"/>
              <w:contextualSpacing/>
              <w:jc w:val="center"/>
              <w:rPr>
                <w:rFonts w:ascii="Arial" w:hAnsi="Arial" w:cs="Arial"/>
                <w:sz w:val="24"/>
                <w:szCs w:val="24"/>
              </w:rPr>
            </w:pPr>
          </w:p>
        </w:tc>
        <w:tc>
          <w:tcPr>
            <w:tcW w:w="1735" w:type="dxa"/>
            <w:vMerge/>
            <w:tcBorders>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ind w:firstLine="709"/>
              <w:contextualSpacing/>
              <w:jc w:val="center"/>
              <w:rPr>
                <w:rFonts w:ascii="Arial" w:hAnsi="Arial" w:cs="Arial"/>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Справочный телефон</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center"/>
              <w:rPr>
                <w:rFonts w:ascii="Arial" w:hAnsi="Arial" w:cs="Arial"/>
                <w:sz w:val="24"/>
                <w:szCs w:val="24"/>
              </w:rPr>
            </w:pPr>
            <w:r w:rsidRPr="002F4594">
              <w:rPr>
                <w:rFonts w:ascii="Arial" w:hAnsi="Arial" w:cs="Arial"/>
                <w:sz w:val="24"/>
                <w:szCs w:val="24"/>
              </w:rPr>
              <w:t>Адрес электронной почты</w:t>
            </w:r>
          </w:p>
        </w:tc>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ind w:firstLine="709"/>
              <w:contextualSpacing/>
              <w:jc w:val="center"/>
              <w:rPr>
                <w:rFonts w:ascii="Arial" w:hAnsi="Arial" w:cs="Arial"/>
                <w:sz w:val="24"/>
                <w:szCs w:val="24"/>
              </w:rPr>
            </w:pPr>
          </w:p>
        </w:tc>
      </w:tr>
      <w:tr w:rsidR="002F4594" w:rsidRPr="002F4594" w:rsidTr="00A27F4B">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 xml:space="preserve">ОМСУ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E06D59">
            <w:pPr>
              <w:spacing w:line="240" w:lineRule="auto"/>
              <w:contextualSpacing/>
              <w:jc w:val="both"/>
              <w:rPr>
                <w:rFonts w:ascii="Arial" w:hAnsi="Arial" w:cs="Arial"/>
                <w:sz w:val="24"/>
                <w:szCs w:val="24"/>
              </w:rPr>
            </w:pPr>
            <w:r w:rsidRPr="002F4594">
              <w:rPr>
                <w:rFonts w:ascii="Arial" w:hAnsi="Arial" w:cs="Arial"/>
                <w:sz w:val="24"/>
                <w:szCs w:val="24"/>
              </w:rPr>
              <w:t>30</w:t>
            </w:r>
            <w:r w:rsidR="00E06D59">
              <w:rPr>
                <w:rFonts w:ascii="Arial" w:hAnsi="Arial" w:cs="Arial"/>
                <w:sz w:val="24"/>
                <w:szCs w:val="24"/>
              </w:rPr>
              <w:t>6 534</w:t>
            </w:r>
            <w:r w:rsidRPr="002F4594">
              <w:rPr>
                <w:rFonts w:ascii="Arial" w:hAnsi="Arial" w:cs="Arial"/>
                <w:sz w:val="24"/>
                <w:szCs w:val="24"/>
              </w:rPr>
              <w:t xml:space="preserve"> Курская область,</w:t>
            </w:r>
            <w:r w:rsidR="00A27F4B" w:rsidRPr="002F4594">
              <w:rPr>
                <w:rFonts w:ascii="Arial" w:hAnsi="Arial" w:cs="Arial"/>
                <w:sz w:val="24"/>
                <w:szCs w:val="24"/>
              </w:rPr>
              <w:t xml:space="preserve"> </w:t>
            </w:r>
            <w:r w:rsidR="00AB0B08" w:rsidRPr="002F4594">
              <w:rPr>
                <w:rFonts w:ascii="Arial" w:hAnsi="Arial" w:cs="Arial"/>
                <w:sz w:val="24"/>
                <w:szCs w:val="24"/>
              </w:rPr>
              <w:t xml:space="preserve">Щигровский </w:t>
            </w:r>
            <w:r w:rsidRPr="002F4594">
              <w:rPr>
                <w:rFonts w:ascii="Arial" w:hAnsi="Arial" w:cs="Arial"/>
                <w:sz w:val="24"/>
                <w:szCs w:val="24"/>
              </w:rPr>
              <w:t>район,</w:t>
            </w:r>
            <w:r w:rsidR="00A27F4B" w:rsidRPr="002F4594">
              <w:rPr>
                <w:rFonts w:ascii="Arial" w:hAnsi="Arial" w:cs="Arial"/>
                <w:sz w:val="24"/>
                <w:szCs w:val="24"/>
              </w:rPr>
              <w:t xml:space="preserve"> д. </w:t>
            </w:r>
            <w:r w:rsidR="00E06D59">
              <w:rPr>
                <w:rFonts w:ascii="Arial" w:hAnsi="Arial" w:cs="Arial"/>
                <w:sz w:val="24"/>
                <w:szCs w:val="24"/>
              </w:rPr>
              <w:t>Длинная</w:t>
            </w: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понедельник –</w:t>
            </w:r>
            <w:r w:rsidR="00106BAF" w:rsidRPr="002F4594">
              <w:rPr>
                <w:rFonts w:ascii="Arial" w:hAnsi="Arial" w:cs="Arial"/>
                <w:sz w:val="24"/>
                <w:szCs w:val="24"/>
              </w:rPr>
              <w:t xml:space="preserve"> </w:t>
            </w:r>
            <w:r w:rsidRPr="002F4594">
              <w:rPr>
                <w:rFonts w:ascii="Arial" w:hAnsi="Arial" w:cs="Arial"/>
                <w:sz w:val="24"/>
                <w:szCs w:val="24"/>
              </w:rPr>
              <w:t>пят</w:t>
            </w:r>
            <w:r w:rsidR="00AB0B08" w:rsidRPr="002F4594">
              <w:rPr>
                <w:rFonts w:ascii="Arial" w:hAnsi="Arial" w:cs="Arial"/>
                <w:sz w:val="24"/>
                <w:szCs w:val="24"/>
              </w:rPr>
              <w:t>ница с 09.00-17.00 ,перерыв с 12.00 -14.00</w:t>
            </w:r>
          </w:p>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 xml:space="preserve">приемные дни : вторник </w:t>
            </w:r>
            <w:proofErr w:type="gramStart"/>
            <w:r w:rsidRPr="002F4594">
              <w:rPr>
                <w:rFonts w:ascii="Arial" w:hAnsi="Arial" w:cs="Arial"/>
                <w:sz w:val="24"/>
                <w:szCs w:val="24"/>
              </w:rPr>
              <w:t>-п</w:t>
            </w:r>
            <w:proofErr w:type="gramEnd"/>
            <w:r w:rsidRPr="002F4594">
              <w:rPr>
                <w:rFonts w:ascii="Arial" w:hAnsi="Arial" w:cs="Arial"/>
                <w:sz w:val="24"/>
                <w:szCs w:val="24"/>
              </w:rPr>
              <w:t>я</w:t>
            </w:r>
            <w:r w:rsidR="00AB0B08" w:rsidRPr="002F4594">
              <w:rPr>
                <w:rFonts w:ascii="Arial" w:hAnsi="Arial" w:cs="Arial"/>
                <w:sz w:val="24"/>
                <w:szCs w:val="24"/>
              </w:rPr>
              <w:t>тница с 09.00-17.00 перерыв с 12.00-14.00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FE4643" w:rsidP="00E06D59">
            <w:pPr>
              <w:spacing w:line="240" w:lineRule="auto"/>
              <w:contextualSpacing/>
              <w:jc w:val="both"/>
              <w:rPr>
                <w:rFonts w:ascii="Arial" w:hAnsi="Arial" w:cs="Arial"/>
                <w:sz w:val="24"/>
                <w:szCs w:val="24"/>
              </w:rPr>
            </w:pPr>
            <w:r w:rsidRPr="002F4594">
              <w:rPr>
                <w:rFonts w:ascii="Arial" w:hAnsi="Arial" w:cs="Arial"/>
                <w:sz w:val="24"/>
                <w:szCs w:val="24"/>
              </w:rPr>
              <w:t>8(471</w:t>
            </w:r>
            <w:r w:rsidR="00E06D59">
              <w:rPr>
                <w:rFonts w:ascii="Arial" w:hAnsi="Arial" w:cs="Arial"/>
                <w:sz w:val="24"/>
                <w:szCs w:val="24"/>
              </w:rPr>
              <w:t>45</w:t>
            </w:r>
            <w:r w:rsidRPr="002F4594">
              <w:rPr>
                <w:rFonts w:ascii="Arial" w:hAnsi="Arial" w:cs="Arial"/>
                <w:sz w:val="24"/>
                <w:szCs w:val="24"/>
              </w:rPr>
              <w:t>)</w:t>
            </w:r>
            <w:r w:rsidR="00AB0B08" w:rsidRPr="002F4594">
              <w:rPr>
                <w:rFonts w:ascii="Arial" w:hAnsi="Arial" w:cs="Arial"/>
                <w:sz w:val="24"/>
                <w:szCs w:val="24"/>
              </w:rPr>
              <w:t>4-</w:t>
            </w:r>
            <w:r w:rsidR="00E06D59">
              <w:rPr>
                <w:rFonts w:ascii="Arial" w:hAnsi="Arial" w:cs="Arial"/>
                <w:sz w:val="24"/>
                <w:szCs w:val="24"/>
              </w:rPr>
              <w:t>84-18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E06D59" w:rsidP="00112550">
            <w:pPr>
              <w:spacing w:line="240" w:lineRule="auto"/>
              <w:contextualSpacing/>
              <w:jc w:val="both"/>
              <w:rPr>
                <w:rFonts w:ascii="Arial" w:hAnsi="Arial" w:cs="Arial"/>
                <w:sz w:val="24"/>
                <w:szCs w:val="24"/>
              </w:rPr>
            </w:pPr>
            <w:proofErr w:type="spellStart"/>
            <w:r>
              <w:rPr>
                <w:rFonts w:ascii="Arial" w:hAnsi="Arial" w:cs="Arial"/>
                <w:sz w:val="24"/>
                <w:szCs w:val="24"/>
                <w:lang w:val="en-US"/>
              </w:rPr>
              <w:t>Nikolskoe</w:t>
            </w:r>
            <w:proofErr w:type="spellEnd"/>
            <w:r>
              <w:rPr>
                <w:rFonts w:ascii="Arial" w:hAnsi="Arial" w:cs="Arial"/>
                <w:sz w:val="24"/>
                <w:szCs w:val="24"/>
                <w:lang w:val="en-US"/>
              </w:rPr>
              <w:t>.</w:t>
            </w:r>
            <w:r w:rsidR="00A27F4B" w:rsidRPr="002F4594">
              <w:rPr>
                <w:rFonts w:ascii="Arial" w:hAnsi="Arial" w:cs="Arial"/>
                <w:sz w:val="24"/>
                <w:szCs w:val="24"/>
              </w:rPr>
              <w:t xml:space="preserve">adm@yandex.ru </w:t>
            </w:r>
          </w:p>
        </w:tc>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tcPr>
          <w:p w:rsidR="00FE4643" w:rsidRPr="002F4594" w:rsidRDefault="00E06D59" w:rsidP="00112550">
            <w:pPr>
              <w:spacing w:line="240" w:lineRule="auto"/>
              <w:contextualSpacing/>
              <w:jc w:val="both"/>
              <w:rPr>
                <w:rFonts w:ascii="Arial" w:hAnsi="Arial" w:cs="Arial"/>
                <w:sz w:val="24"/>
                <w:szCs w:val="24"/>
                <w:lang w:val="en-US"/>
              </w:rPr>
            </w:pPr>
            <w:r w:rsidRPr="007A5BCB">
              <w:rPr>
                <w:rFonts w:ascii="Arial" w:hAnsi="Arial" w:cs="Arial"/>
                <w:szCs w:val="28"/>
              </w:rPr>
              <w:t>(</w:t>
            </w:r>
            <w:hyperlink r:id="rId17" w:history="1">
              <w:r w:rsidRPr="00774325">
                <w:rPr>
                  <w:rStyle w:val="a6"/>
                  <w:rFonts w:ascii="Arial" w:hAnsi="Arial" w:cs="Arial"/>
                  <w:szCs w:val="28"/>
                </w:rPr>
                <w:t>http://</w:t>
              </w:r>
              <w:proofErr w:type="spellStart"/>
              <w:r w:rsidRPr="00774325">
                <w:rPr>
                  <w:rStyle w:val="a6"/>
                  <w:rFonts w:ascii="Arial" w:hAnsi="Arial" w:cs="Arial"/>
                  <w:szCs w:val="28"/>
                  <w:lang w:val="en-US"/>
                </w:rPr>
                <w:t>nikolsk</w:t>
              </w:r>
              <w:proofErr w:type="spellEnd"/>
              <w:r w:rsidRPr="00774325">
                <w:rPr>
                  <w:rStyle w:val="a6"/>
                  <w:rFonts w:ascii="Arial" w:hAnsi="Arial" w:cs="Arial"/>
                  <w:szCs w:val="28"/>
                </w:rPr>
                <w:t>.</w:t>
              </w:r>
              <w:proofErr w:type="spellStart"/>
              <w:r w:rsidRPr="00774325">
                <w:rPr>
                  <w:rStyle w:val="a6"/>
                  <w:rFonts w:ascii="Arial" w:hAnsi="Arial" w:cs="Arial"/>
                  <w:szCs w:val="28"/>
                </w:rPr>
                <w:t>rkursk.ru</w:t>
              </w:r>
              <w:proofErr w:type="spellEnd"/>
              <w:r w:rsidRPr="00774325">
                <w:rPr>
                  <w:rStyle w:val="a6"/>
                  <w:rFonts w:ascii="Arial" w:hAnsi="Arial" w:cs="Arial"/>
                  <w:szCs w:val="28"/>
                </w:rPr>
                <w:t>/</w:t>
              </w:r>
            </w:hyperlink>
            <w:r w:rsidRPr="007A5BCB">
              <w:rPr>
                <w:rFonts w:ascii="Arial" w:hAnsi="Arial" w:cs="Arial"/>
                <w:szCs w:val="28"/>
              </w:rPr>
              <w:t>);</w:t>
            </w:r>
          </w:p>
        </w:tc>
      </w:tr>
      <w:tr w:rsidR="002F4594" w:rsidRPr="002F4594" w:rsidTr="00A27F4B">
        <w:trPr>
          <w:trHeight w:val="3495"/>
        </w:trPr>
        <w:tc>
          <w:tcPr>
            <w:tcW w:w="675"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 xml:space="preserve">2. </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Филиал ОБУ  «МФЦ»</w:t>
            </w:r>
          </w:p>
        </w:tc>
        <w:tc>
          <w:tcPr>
            <w:tcW w:w="2127"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A27F4B" w:rsidP="00112550">
            <w:pPr>
              <w:spacing w:line="240" w:lineRule="auto"/>
              <w:contextualSpacing/>
              <w:jc w:val="both"/>
              <w:rPr>
                <w:rFonts w:ascii="Arial" w:hAnsi="Arial" w:cs="Arial"/>
                <w:sz w:val="24"/>
                <w:szCs w:val="24"/>
              </w:rPr>
            </w:pPr>
            <w:r w:rsidRPr="002F4594">
              <w:rPr>
                <w:rFonts w:ascii="Arial" w:hAnsi="Arial" w:cs="Arial"/>
                <w:sz w:val="24"/>
                <w:szCs w:val="24"/>
              </w:rPr>
              <w:t>г</w:t>
            </w:r>
            <w:r w:rsidR="00AB0B08" w:rsidRPr="002F4594">
              <w:rPr>
                <w:rFonts w:ascii="Arial" w:hAnsi="Arial" w:cs="Arial"/>
                <w:sz w:val="24"/>
                <w:szCs w:val="24"/>
              </w:rPr>
              <w:t xml:space="preserve">. Щигры ул. </w:t>
            </w:r>
            <w:proofErr w:type="gramStart"/>
            <w:r w:rsidR="00AB0B08" w:rsidRPr="002F4594">
              <w:rPr>
                <w:rFonts w:ascii="Arial" w:hAnsi="Arial" w:cs="Arial"/>
                <w:sz w:val="24"/>
                <w:szCs w:val="24"/>
              </w:rPr>
              <w:t>Красная</w:t>
            </w:r>
            <w:proofErr w:type="gramEnd"/>
            <w:r w:rsidR="00AB0B08" w:rsidRPr="002F4594">
              <w:rPr>
                <w:rFonts w:ascii="Arial" w:hAnsi="Arial" w:cs="Arial"/>
                <w:sz w:val="24"/>
                <w:szCs w:val="24"/>
              </w:rPr>
              <w:t>, д.42а</w:t>
            </w:r>
          </w:p>
        </w:tc>
        <w:tc>
          <w:tcPr>
            <w:tcW w:w="1735"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106BAF" w:rsidP="00112550">
            <w:pPr>
              <w:spacing w:line="240" w:lineRule="auto"/>
              <w:contextualSpacing/>
              <w:jc w:val="both"/>
              <w:rPr>
                <w:rFonts w:ascii="Arial" w:hAnsi="Arial" w:cs="Arial"/>
                <w:sz w:val="24"/>
                <w:szCs w:val="24"/>
              </w:rPr>
            </w:pPr>
            <w:r w:rsidRPr="002F4594">
              <w:rPr>
                <w:rFonts w:ascii="Arial" w:hAnsi="Arial" w:cs="Arial"/>
                <w:sz w:val="24"/>
                <w:szCs w:val="24"/>
              </w:rPr>
              <w:t>С</w:t>
            </w:r>
            <w:r w:rsidR="00FE4643" w:rsidRPr="002F4594">
              <w:rPr>
                <w:rFonts w:ascii="Arial" w:hAnsi="Arial" w:cs="Arial"/>
                <w:sz w:val="24"/>
                <w:szCs w:val="24"/>
              </w:rPr>
              <w:t>реда</w:t>
            </w:r>
            <w:r w:rsidRPr="002F4594">
              <w:rPr>
                <w:rFonts w:ascii="Arial" w:hAnsi="Arial" w:cs="Arial"/>
                <w:sz w:val="24"/>
                <w:szCs w:val="24"/>
              </w:rPr>
              <w:t xml:space="preserve"> - </w:t>
            </w:r>
            <w:r w:rsidR="00FE4643" w:rsidRPr="002F4594">
              <w:rPr>
                <w:rFonts w:ascii="Arial" w:hAnsi="Arial" w:cs="Arial"/>
                <w:sz w:val="24"/>
                <w:szCs w:val="24"/>
              </w:rPr>
              <w:t>пятница с 09.00-18.00</w:t>
            </w:r>
          </w:p>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Четверг 09.00-20.00,суббота 09.00-16.00</w:t>
            </w:r>
          </w:p>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без перерыва;</w:t>
            </w:r>
          </w:p>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выходной день - воскресенье.</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4611@ mfc-kursk.ru</w:t>
            </w:r>
          </w:p>
        </w:tc>
        <w:tc>
          <w:tcPr>
            <w:tcW w:w="1640" w:type="dxa"/>
            <w:gridSpan w:val="2"/>
            <w:tcBorders>
              <w:top w:val="single" w:sz="4" w:space="0" w:color="000000"/>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www.mfc-kursk.ru</w:t>
            </w:r>
          </w:p>
        </w:tc>
      </w:tr>
      <w:tr w:rsidR="002F4594" w:rsidRPr="002F4594" w:rsidTr="00A27F4B">
        <w:trPr>
          <w:trHeight w:val="611"/>
        </w:trPr>
        <w:tc>
          <w:tcPr>
            <w:tcW w:w="675"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lastRenderedPageBreak/>
              <w:t>3</w:t>
            </w: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УПФР по г</w:t>
            </w:r>
            <w:proofErr w:type="gramStart"/>
            <w:r w:rsidRPr="002F4594">
              <w:rPr>
                <w:rFonts w:ascii="Arial" w:hAnsi="Arial" w:cs="Arial"/>
                <w:sz w:val="24"/>
                <w:szCs w:val="24"/>
              </w:rPr>
              <w:t>.</w:t>
            </w:r>
            <w:r w:rsidR="00106BAF" w:rsidRPr="002F4594">
              <w:rPr>
                <w:rFonts w:ascii="Arial" w:hAnsi="Arial" w:cs="Arial"/>
                <w:sz w:val="24"/>
                <w:szCs w:val="24"/>
              </w:rPr>
              <w:t>Щ</w:t>
            </w:r>
            <w:proofErr w:type="gramEnd"/>
            <w:r w:rsidR="00106BAF" w:rsidRPr="002F4594">
              <w:rPr>
                <w:rFonts w:ascii="Arial" w:hAnsi="Arial" w:cs="Arial"/>
                <w:sz w:val="24"/>
                <w:szCs w:val="24"/>
              </w:rPr>
              <w:t xml:space="preserve">игры и </w:t>
            </w:r>
            <w:proofErr w:type="spellStart"/>
            <w:r w:rsidR="00D5017F" w:rsidRPr="002F4594">
              <w:rPr>
                <w:rFonts w:ascii="Arial" w:hAnsi="Arial" w:cs="Arial"/>
                <w:sz w:val="24"/>
                <w:szCs w:val="24"/>
              </w:rPr>
              <w:t>Щигров</w:t>
            </w:r>
            <w:r w:rsidR="00106BAF" w:rsidRPr="002F4594">
              <w:rPr>
                <w:rFonts w:ascii="Arial" w:hAnsi="Arial" w:cs="Arial"/>
                <w:sz w:val="24"/>
                <w:szCs w:val="24"/>
              </w:rPr>
              <w:t>с</w:t>
            </w:r>
            <w:r w:rsidR="00D5017F" w:rsidRPr="002F4594">
              <w:rPr>
                <w:rFonts w:ascii="Arial" w:hAnsi="Arial" w:cs="Arial"/>
                <w:sz w:val="24"/>
                <w:szCs w:val="24"/>
              </w:rPr>
              <w:t>кому</w:t>
            </w:r>
            <w:proofErr w:type="spellEnd"/>
            <w:r w:rsidRPr="002F4594">
              <w:rPr>
                <w:rFonts w:ascii="Arial" w:hAnsi="Arial" w:cs="Arial"/>
                <w:sz w:val="24"/>
                <w:szCs w:val="24"/>
              </w:rPr>
              <w:t xml:space="preserve"> району</w:t>
            </w:r>
          </w:p>
        </w:tc>
        <w:tc>
          <w:tcPr>
            <w:tcW w:w="2127"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106BAF" w:rsidP="00112550">
            <w:pPr>
              <w:spacing w:line="240" w:lineRule="auto"/>
              <w:contextualSpacing/>
              <w:jc w:val="both"/>
              <w:rPr>
                <w:rFonts w:ascii="Arial" w:hAnsi="Arial" w:cs="Arial"/>
                <w:sz w:val="24"/>
                <w:szCs w:val="24"/>
              </w:rPr>
            </w:pPr>
            <w:r w:rsidRPr="002F4594">
              <w:rPr>
                <w:rFonts w:ascii="Arial" w:hAnsi="Arial" w:cs="Arial"/>
                <w:sz w:val="24"/>
                <w:szCs w:val="24"/>
              </w:rPr>
              <w:t>г</w:t>
            </w:r>
            <w:r w:rsidR="00D5017F" w:rsidRPr="002F4594">
              <w:rPr>
                <w:rFonts w:ascii="Arial" w:hAnsi="Arial" w:cs="Arial"/>
                <w:sz w:val="24"/>
                <w:szCs w:val="24"/>
              </w:rPr>
              <w:t>. Щигры ул.</w:t>
            </w:r>
            <w:r w:rsidRPr="002F4594">
              <w:rPr>
                <w:rFonts w:ascii="Arial" w:hAnsi="Arial" w:cs="Arial"/>
                <w:sz w:val="24"/>
                <w:szCs w:val="24"/>
              </w:rPr>
              <w:t xml:space="preserve"> </w:t>
            </w:r>
            <w:proofErr w:type="gramStart"/>
            <w:r w:rsidR="00D5017F" w:rsidRPr="002F4594">
              <w:rPr>
                <w:rFonts w:ascii="Arial" w:hAnsi="Arial" w:cs="Arial"/>
                <w:sz w:val="24"/>
                <w:szCs w:val="24"/>
              </w:rPr>
              <w:t>Октябрьская</w:t>
            </w:r>
            <w:proofErr w:type="gramEnd"/>
            <w:r w:rsidR="00D5017F" w:rsidRPr="002F4594">
              <w:rPr>
                <w:rFonts w:ascii="Arial" w:hAnsi="Arial" w:cs="Arial"/>
                <w:sz w:val="24"/>
                <w:szCs w:val="24"/>
              </w:rPr>
              <w:t>,</w:t>
            </w:r>
            <w:r w:rsidRPr="002F4594">
              <w:rPr>
                <w:rFonts w:ascii="Arial" w:hAnsi="Arial" w:cs="Arial"/>
                <w:sz w:val="24"/>
                <w:szCs w:val="24"/>
              </w:rPr>
              <w:t xml:space="preserve"> </w:t>
            </w:r>
            <w:r w:rsidR="00D5017F" w:rsidRPr="002F4594">
              <w:rPr>
                <w:rFonts w:ascii="Arial" w:hAnsi="Arial" w:cs="Arial"/>
                <w:sz w:val="24"/>
                <w:szCs w:val="24"/>
              </w:rPr>
              <w:t>д.</w:t>
            </w:r>
          </w:p>
        </w:tc>
        <w:tc>
          <w:tcPr>
            <w:tcW w:w="1735"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ежедневно с 09.00-18.00 перерыв с 13.00</w:t>
            </w:r>
            <w:r w:rsidR="00D5017F" w:rsidRPr="002F4594">
              <w:rPr>
                <w:rFonts w:ascii="Arial" w:hAnsi="Arial" w:cs="Arial"/>
                <w:sz w:val="24"/>
                <w:szCs w:val="24"/>
              </w:rPr>
              <w:t>-14.00 выходные суббота, воскресенье</w:t>
            </w:r>
            <w:r w:rsidRPr="002F4594">
              <w:rPr>
                <w:rFonts w:ascii="Arial" w:hAnsi="Arial" w:cs="Arial"/>
                <w:sz w:val="24"/>
                <w:szCs w:val="24"/>
              </w:rPr>
              <w:t>.</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p>
        </w:tc>
        <w:tc>
          <w:tcPr>
            <w:tcW w:w="1640" w:type="dxa"/>
            <w:gridSpan w:val="2"/>
            <w:tcBorders>
              <w:top w:val="single" w:sz="4" w:space="0" w:color="auto"/>
              <w:left w:val="single" w:sz="4" w:space="0" w:color="000000"/>
              <w:bottom w:val="single" w:sz="4" w:space="0" w:color="auto"/>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p>
        </w:tc>
      </w:tr>
      <w:tr w:rsidR="002F4594" w:rsidRPr="002F4594" w:rsidTr="00A27F4B">
        <w:trPr>
          <w:trHeight w:val="930"/>
        </w:trPr>
        <w:tc>
          <w:tcPr>
            <w:tcW w:w="675"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4</w:t>
            </w: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Комитет социального обеспечения Курской области</w:t>
            </w:r>
          </w:p>
        </w:tc>
        <w:tc>
          <w:tcPr>
            <w:tcW w:w="2127"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г.</w:t>
            </w:r>
            <w:r w:rsidR="00106BAF" w:rsidRPr="002F4594">
              <w:rPr>
                <w:rFonts w:ascii="Arial" w:hAnsi="Arial" w:cs="Arial"/>
                <w:sz w:val="24"/>
                <w:szCs w:val="24"/>
              </w:rPr>
              <w:t xml:space="preserve"> </w:t>
            </w:r>
            <w:r w:rsidRPr="002F4594">
              <w:rPr>
                <w:rFonts w:ascii="Arial" w:hAnsi="Arial" w:cs="Arial"/>
                <w:sz w:val="24"/>
                <w:szCs w:val="24"/>
              </w:rPr>
              <w:t>Курск ул.</w:t>
            </w:r>
            <w:r w:rsidR="00106BAF" w:rsidRPr="002F4594">
              <w:rPr>
                <w:rFonts w:ascii="Arial" w:hAnsi="Arial" w:cs="Arial"/>
                <w:sz w:val="24"/>
                <w:szCs w:val="24"/>
              </w:rPr>
              <w:t xml:space="preserve"> </w:t>
            </w:r>
            <w:proofErr w:type="spellStart"/>
            <w:r w:rsidRPr="002F4594">
              <w:rPr>
                <w:rFonts w:ascii="Arial" w:hAnsi="Arial" w:cs="Arial"/>
                <w:sz w:val="24"/>
                <w:szCs w:val="24"/>
              </w:rPr>
              <w:t>Моковская</w:t>
            </w:r>
            <w:proofErr w:type="spellEnd"/>
            <w:r w:rsidRPr="002F4594">
              <w:rPr>
                <w:rFonts w:ascii="Arial" w:hAnsi="Arial" w:cs="Arial"/>
                <w:sz w:val="24"/>
                <w:szCs w:val="24"/>
              </w:rPr>
              <w:t xml:space="preserve"> 2Г</w:t>
            </w:r>
          </w:p>
        </w:tc>
        <w:tc>
          <w:tcPr>
            <w:tcW w:w="1735"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ежедневно с 09.00-18.00 перерыв с 13.00-14.00 выходные суббота, пятница.</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r w:rsidRPr="002F4594">
              <w:rPr>
                <w:rFonts w:ascii="Arial" w:hAnsi="Arial" w:cs="Arial"/>
                <w:sz w:val="24"/>
                <w:szCs w:val="24"/>
              </w:rPr>
              <w:t>8 (4712) 35-75-23</w:t>
            </w:r>
          </w:p>
        </w:tc>
        <w:tc>
          <w:tcPr>
            <w:tcW w:w="1417" w:type="dxa"/>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lang w:val="en-US"/>
              </w:rPr>
            </w:pPr>
            <w:r w:rsidRPr="002F4594">
              <w:rPr>
                <w:rFonts w:ascii="Arial" w:hAnsi="Arial" w:cs="Arial"/>
                <w:sz w:val="24"/>
                <w:szCs w:val="24"/>
              </w:rPr>
              <w:t>kco@kursknet.ru</w:t>
            </w:r>
          </w:p>
        </w:tc>
        <w:tc>
          <w:tcPr>
            <w:tcW w:w="1640" w:type="dxa"/>
            <w:gridSpan w:val="2"/>
            <w:tcBorders>
              <w:top w:val="single" w:sz="4" w:space="0" w:color="auto"/>
              <w:left w:val="single" w:sz="4" w:space="0" w:color="000000"/>
              <w:bottom w:val="single" w:sz="4" w:space="0" w:color="000000"/>
              <w:right w:val="single" w:sz="4" w:space="0" w:color="000000"/>
            </w:tcBorders>
            <w:shd w:val="clear" w:color="auto" w:fill="auto"/>
          </w:tcPr>
          <w:p w:rsidR="00FE4643" w:rsidRPr="002F4594" w:rsidRDefault="00FE4643" w:rsidP="00112550">
            <w:pPr>
              <w:spacing w:line="240" w:lineRule="auto"/>
              <w:contextualSpacing/>
              <w:jc w:val="both"/>
              <w:rPr>
                <w:rFonts w:ascii="Arial" w:hAnsi="Arial" w:cs="Arial"/>
                <w:sz w:val="24"/>
                <w:szCs w:val="24"/>
              </w:rPr>
            </w:pPr>
          </w:p>
        </w:tc>
      </w:tr>
    </w:tbl>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jc w:val="both"/>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contextualSpacing/>
        <w:rPr>
          <w:rFonts w:ascii="Arial" w:hAnsi="Arial" w:cs="Arial"/>
          <w:szCs w:val="28"/>
        </w:rPr>
      </w:pPr>
    </w:p>
    <w:p w:rsidR="00A27F4B" w:rsidRPr="002F4594" w:rsidRDefault="00A27F4B" w:rsidP="00112550">
      <w:pPr>
        <w:spacing w:line="240" w:lineRule="auto"/>
        <w:ind w:firstLine="3686"/>
        <w:contextualSpacing/>
        <w:jc w:val="both"/>
        <w:rPr>
          <w:rFonts w:ascii="Arial" w:hAnsi="Arial" w:cs="Arial"/>
          <w:szCs w:val="28"/>
        </w:rPr>
      </w:pPr>
      <w:r w:rsidRPr="002F4594">
        <w:rPr>
          <w:rFonts w:ascii="Arial" w:hAnsi="Arial" w:cs="Arial"/>
          <w:szCs w:val="28"/>
        </w:rPr>
        <w:t xml:space="preserve">Приложение </w:t>
      </w:r>
      <w:r w:rsidR="003D5304" w:rsidRPr="002F4594">
        <w:rPr>
          <w:rFonts w:ascii="Arial" w:hAnsi="Arial" w:cs="Arial"/>
          <w:szCs w:val="28"/>
        </w:rPr>
        <w:t xml:space="preserve">№ </w:t>
      </w:r>
      <w:r w:rsidRPr="002F4594">
        <w:rPr>
          <w:rFonts w:ascii="Arial" w:hAnsi="Arial" w:cs="Arial"/>
          <w:szCs w:val="28"/>
        </w:rPr>
        <w:t>2</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A27F4B" w:rsidRPr="002F4594" w:rsidRDefault="00A27F4B" w:rsidP="00396A9C">
      <w:pPr>
        <w:spacing w:line="240" w:lineRule="auto"/>
        <w:contextualSpacing/>
        <w:jc w:val="center"/>
        <w:rPr>
          <w:rFonts w:ascii="Arial" w:hAnsi="Arial" w:cs="Arial"/>
          <w:szCs w:val="28"/>
        </w:rPr>
      </w:pPr>
    </w:p>
    <w:p w:rsidR="00396A9C" w:rsidRPr="002F4594" w:rsidRDefault="00396A9C" w:rsidP="00396A9C">
      <w:pPr>
        <w:spacing w:line="240" w:lineRule="auto"/>
        <w:contextualSpacing/>
        <w:jc w:val="center"/>
        <w:rPr>
          <w:rFonts w:ascii="Arial" w:hAnsi="Arial" w:cs="Arial"/>
          <w:sz w:val="24"/>
          <w:szCs w:val="24"/>
        </w:rPr>
      </w:pPr>
      <w:r w:rsidRPr="002F4594">
        <w:rPr>
          <w:rFonts w:ascii="Arial" w:hAnsi="Arial" w:cs="Arial"/>
          <w:sz w:val="24"/>
          <w:szCs w:val="24"/>
        </w:rPr>
        <w:t>БЛОК-СХЕМА ПРЕДОСТАВЛЕНИЯ МУНИЦИПАЛЬНОЙ УСЛУГИ</w:t>
      </w:r>
    </w:p>
    <w:p w:rsidR="00396A9C" w:rsidRPr="002F4594" w:rsidRDefault="00396A9C" w:rsidP="00396A9C">
      <w:pPr>
        <w:spacing w:line="240" w:lineRule="auto"/>
        <w:contextualSpacing/>
        <w:jc w:val="center"/>
        <w:rPr>
          <w:rFonts w:ascii="Arial" w:hAnsi="Arial" w:cs="Arial"/>
          <w:szCs w:val="28"/>
        </w:rPr>
      </w:pPr>
    </w:p>
    <w:tbl>
      <w:tblPr>
        <w:tblW w:w="10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7"/>
        <w:gridCol w:w="1510"/>
        <w:gridCol w:w="4736"/>
      </w:tblGrid>
      <w:tr w:rsidR="002F4594" w:rsidRPr="002F4594" w:rsidTr="00396A9C">
        <w:trPr>
          <w:trHeight w:val="781"/>
        </w:trPr>
        <w:tc>
          <w:tcPr>
            <w:tcW w:w="10363" w:type="dxa"/>
            <w:gridSpan w:val="3"/>
            <w:shd w:val="clear" w:color="auto" w:fill="auto"/>
            <w:noWrap/>
            <w:hideMark/>
          </w:tcPr>
          <w:p w:rsidR="00A27F4B" w:rsidRPr="002F4594" w:rsidRDefault="00A27F4B" w:rsidP="00112550">
            <w:pPr>
              <w:spacing w:line="240" w:lineRule="auto"/>
              <w:contextualSpacing/>
              <w:jc w:val="center"/>
              <w:rPr>
                <w:rFonts w:ascii="Arial" w:hAnsi="Arial" w:cs="Arial"/>
                <w:sz w:val="24"/>
                <w:szCs w:val="24"/>
              </w:rPr>
            </w:pPr>
            <w:r w:rsidRPr="002F4594">
              <w:rPr>
                <w:rFonts w:ascii="Arial" w:hAnsi="Arial" w:cs="Arial"/>
                <w:sz w:val="24"/>
                <w:szCs w:val="24"/>
              </w:rPr>
              <w:t>Прием и регистрация заявления и документов, необходимых для предоставления муниципальной услуги</w:t>
            </w:r>
          </w:p>
        </w:tc>
      </w:tr>
      <w:tr w:rsidR="002F4594" w:rsidRPr="002F4594" w:rsidTr="00396A9C">
        <w:trPr>
          <w:trHeight w:val="300"/>
        </w:trPr>
        <w:tc>
          <w:tcPr>
            <w:tcW w:w="10363" w:type="dxa"/>
            <w:gridSpan w:val="3"/>
            <w:vMerge w:val="restart"/>
            <w:shd w:val="clear" w:color="auto" w:fill="auto"/>
            <w:vAlign w:val="bottom"/>
            <w:hideMark/>
          </w:tcPr>
          <w:p w:rsidR="00A27F4B" w:rsidRPr="002F4594" w:rsidRDefault="00A27F4B" w:rsidP="00112550">
            <w:pPr>
              <w:spacing w:line="240" w:lineRule="auto"/>
              <w:contextualSpacing/>
              <w:jc w:val="center"/>
              <w:rPr>
                <w:rFonts w:ascii="Arial" w:hAnsi="Arial" w:cs="Arial"/>
                <w:sz w:val="24"/>
                <w:szCs w:val="24"/>
              </w:rPr>
            </w:pPr>
            <w:r w:rsidRPr="002F4594">
              <w:rPr>
                <w:rFonts w:ascii="Arial" w:hAnsi="Arial" w:cs="Arial"/>
                <w:sz w:val="24"/>
                <w:szCs w:val="24"/>
              </w:rPr>
              <w:t>Формирование и направление (в случае непредставления заявителем самостоятельно документов, указанных в п.2.7 Административного регламента) межведомственных запросов</w:t>
            </w:r>
          </w:p>
        </w:tc>
      </w:tr>
      <w:tr w:rsidR="002F4594" w:rsidRPr="002F4594" w:rsidTr="00396A9C">
        <w:trPr>
          <w:trHeight w:val="300"/>
        </w:trPr>
        <w:tc>
          <w:tcPr>
            <w:tcW w:w="10363" w:type="dxa"/>
            <w:gridSpan w:val="3"/>
            <w:vMerge/>
            <w:vAlign w:val="center"/>
            <w:hideMark/>
          </w:tcPr>
          <w:p w:rsidR="00A27F4B" w:rsidRPr="002F4594" w:rsidRDefault="00A27F4B" w:rsidP="00112550">
            <w:pPr>
              <w:spacing w:line="240" w:lineRule="auto"/>
              <w:contextualSpacing/>
              <w:rPr>
                <w:rFonts w:ascii="Arial" w:hAnsi="Arial" w:cs="Arial"/>
                <w:sz w:val="24"/>
                <w:szCs w:val="24"/>
              </w:rPr>
            </w:pPr>
          </w:p>
        </w:tc>
      </w:tr>
      <w:tr w:rsidR="002F4594" w:rsidRPr="002F4594" w:rsidTr="00396A9C">
        <w:trPr>
          <w:trHeight w:val="300"/>
        </w:trPr>
        <w:tc>
          <w:tcPr>
            <w:tcW w:w="10363" w:type="dxa"/>
            <w:gridSpan w:val="3"/>
            <w:shd w:val="clear" w:color="auto" w:fill="auto"/>
            <w:noWrap/>
            <w:vAlign w:val="bottom"/>
            <w:hideMark/>
          </w:tcPr>
          <w:p w:rsidR="00A27F4B" w:rsidRPr="002F4594" w:rsidRDefault="00A27F4B" w:rsidP="00112550">
            <w:pPr>
              <w:spacing w:line="240" w:lineRule="auto"/>
              <w:contextualSpacing/>
              <w:rPr>
                <w:rFonts w:ascii="Arial" w:hAnsi="Arial" w:cs="Arial"/>
                <w:sz w:val="24"/>
                <w:szCs w:val="24"/>
              </w:rPr>
            </w:pPr>
          </w:p>
        </w:tc>
      </w:tr>
      <w:tr w:rsidR="002F4594" w:rsidRPr="002F4594" w:rsidTr="00396A9C">
        <w:trPr>
          <w:trHeight w:val="300"/>
        </w:trPr>
        <w:tc>
          <w:tcPr>
            <w:tcW w:w="10363" w:type="dxa"/>
            <w:gridSpan w:val="3"/>
            <w:shd w:val="clear" w:color="auto" w:fill="auto"/>
            <w:noWrap/>
            <w:vAlign w:val="bottom"/>
            <w:hideMark/>
          </w:tcPr>
          <w:p w:rsidR="00A27F4B" w:rsidRPr="002F4594" w:rsidRDefault="00A27F4B" w:rsidP="00396A9C">
            <w:pPr>
              <w:spacing w:line="240" w:lineRule="auto"/>
              <w:contextualSpacing/>
              <w:jc w:val="center"/>
              <w:rPr>
                <w:rFonts w:ascii="Arial" w:hAnsi="Arial" w:cs="Arial"/>
                <w:sz w:val="24"/>
                <w:szCs w:val="24"/>
              </w:rPr>
            </w:pPr>
            <w:r w:rsidRPr="002F4594">
              <w:rPr>
                <w:rFonts w:ascii="Arial" w:hAnsi="Arial" w:cs="Arial"/>
                <w:sz w:val="24"/>
                <w:szCs w:val="24"/>
              </w:rPr>
              <w:t>Оформление справки о размере среднемесячного заработка</w:t>
            </w:r>
            <w:r w:rsidR="00396A9C" w:rsidRPr="002F4594">
              <w:rPr>
                <w:rFonts w:ascii="Arial" w:hAnsi="Arial" w:cs="Arial"/>
                <w:sz w:val="24"/>
                <w:szCs w:val="24"/>
              </w:rPr>
              <w:t xml:space="preserve"> </w:t>
            </w:r>
            <w:r w:rsidR="00233DB4" w:rsidRPr="002F4594">
              <w:rPr>
                <w:rFonts w:ascii="Arial" w:hAnsi="Arial" w:cs="Arial"/>
                <w:sz w:val="24"/>
                <w:szCs w:val="24"/>
              </w:rPr>
              <w:t>/</w:t>
            </w:r>
            <w:r w:rsidR="00396A9C" w:rsidRPr="002F4594">
              <w:rPr>
                <w:rFonts w:ascii="Arial" w:hAnsi="Arial" w:cs="Arial"/>
                <w:sz w:val="24"/>
                <w:szCs w:val="24"/>
              </w:rPr>
              <w:t>/ З</w:t>
            </w:r>
            <w:r w:rsidR="00233DB4" w:rsidRPr="002F4594">
              <w:rPr>
                <w:rFonts w:ascii="Arial" w:hAnsi="Arial" w:cs="Arial"/>
                <w:sz w:val="24"/>
                <w:szCs w:val="24"/>
              </w:rPr>
              <w:t xml:space="preserve">апрашивание справки о размере денежного вознаграждения первого заместителя Губернатора </w:t>
            </w:r>
          </w:p>
        </w:tc>
      </w:tr>
      <w:tr w:rsidR="002F4594" w:rsidRPr="002F4594" w:rsidTr="00396A9C">
        <w:trPr>
          <w:trHeight w:val="300"/>
        </w:trPr>
        <w:tc>
          <w:tcPr>
            <w:tcW w:w="10363" w:type="dxa"/>
            <w:gridSpan w:val="3"/>
            <w:shd w:val="clear" w:color="auto" w:fill="auto"/>
            <w:noWrap/>
            <w:vAlign w:val="bottom"/>
            <w:hideMark/>
          </w:tcPr>
          <w:p w:rsidR="00A27F4B" w:rsidRPr="002F4594" w:rsidRDefault="00A27F4B" w:rsidP="00112550">
            <w:pPr>
              <w:spacing w:line="240" w:lineRule="auto"/>
              <w:contextualSpacing/>
              <w:rPr>
                <w:rFonts w:ascii="Arial" w:hAnsi="Arial" w:cs="Arial"/>
                <w:sz w:val="24"/>
                <w:szCs w:val="24"/>
              </w:rPr>
            </w:pPr>
          </w:p>
        </w:tc>
      </w:tr>
      <w:tr w:rsidR="002F4594" w:rsidRPr="002F4594" w:rsidTr="00396A9C">
        <w:trPr>
          <w:trHeight w:val="555"/>
        </w:trPr>
        <w:tc>
          <w:tcPr>
            <w:tcW w:w="10363" w:type="dxa"/>
            <w:gridSpan w:val="3"/>
            <w:shd w:val="clear" w:color="auto" w:fill="auto"/>
            <w:vAlign w:val="bottom"/>
            <w:hideMark/>
          </w:tcPr>
          <w:p w:rsidR="00A27F4B" w:rsidRPr="002F4594" w:rsidRDefault="00A27F4B" w:rsidP="00112550">
            <w:pPr>
              <w:spacing w:line="240" w:lineRule="auto"/>
              <w:contextualSpacing/>
              <w:jc w:val="center"/>
              <w:rPr>
                <w:rFonts w:ascii="Arial" w:hAnsi="Arial" w:cs="Arial"/>
                <w:sz w:val="24"/>
                <w:szCs w:val="24"/>
              </w:rPr>
            </w:pPr>
            <w:r w:rsidRPr="002F4594">
              <w:rPr>
                <w:rFonts w:ascii="Arial" w:hAnsi="Arial" w:cs="Arial"/>
                <w:sz w:val="24"/>
                <w:szCs w:val="24"/>
              </w:rPr>
              <w:t>Оформляет справку о должностях, периоды службы (работы) которых включаются в стаж муниципальной службы</w:t>
            </w:r>
            <w:proofErr w:type="gramStart"/>
            <w:r w:rsidR="00396A9C" w:rsidRPr="002F4594">
              <w:rPr>
                <w:rFonts w:ascii="Arial" w:hAnsi="Arial" w:cs="Arial"/>
                <w:sz w:val="24"/>
                <w:szCs w:val="24"/>
              </w:rPr>
              <w:t xml:space="preserve"> // О</w:t>
            </w:r>
            <w:proofErr w:type="gramEnd"/>
            <w:r w:rsidR="00396A9C" w:rsidRPr="002F4594">
              <w:rPr>
                <w:rFonts w:ascii="Arial" w:hAnsi="Arial" w:cs="Arial"/>
                <w:sz w:val="24"/>
                <w:szCs w:val="24"/>
              </w:rPr>
              <w:t>формляет справку о должностях, периоды замещения которых учитываются при назначении ежемесячной доплаты к трудовой пенсии</w:t>
            </w:r>
          </w:p>
        </w:tc>
      </w:tr>
      <w:tr w:rsidR="002F4594" w:rsidRPr="002F4594" w:rsidTr="00396A9C">
        <w:trPr>
          <w:trHeight w:val="300"/>
        </w:trPr>
        <w:tc>
          <w:tcPr>
            <w:tcW w:w="10363" w:type="dxa"/>
            <w:gridSpan w:val="3"/>
            <w:shd w:val="clear" w:color="auto" w:fill="auto"/>
            <w:noWrap/>
            <w:vAlign w:val="bottom"/>
            <w:hideMark/>
          </w:tcPr>
          <w:p w:rsidR="00950CF1" w:rsidRPr="002F4594" w:rsidRDefault="00950CF1" w:rsidP="00112550">
            <w:pPr>
              <w:spacing w:line="240" w:lineRule="auto"/>
              <w:contextualSpacing/>
              <w:rPr>
                <w:rFonts w:ascii="Calibri" w:hAnsi="Calibri"/>
                <w:sz w:val="24"/>
                <w:szCs w:val="24"/>
              </w:rPr>
            </w:pPr>
            <w:r w:rsidRPr="002F4594">
              <w:rPr>
                <w:rFonts w:ascii="Calibri" w:hAnsi="Calibri"/>
                <w:sz w:val="24"/>
                <w:szCs w:val="24"/>
              </w:rPr>
              <w:t>  </w:t>
            </w:r>
          </w:p>
        </w:tc>
      </w:tr>
      <w:tr w:rsidR="002F4594" w:rsidRPr="002F4594" w:rsidTr="00396A9C">
        <w:trPr>
          <w:trHeight w:val="1979"/>
        </w:trPr>
        <w:tc>
          <w:tcPr>
            <w:tcW w:w="4117" w:type="dxa"/>
            <w:shd w:val="clear" w:color="auto" w:fill="auto"/>
            <w:noWrap/>
            <w:hideMark/>
          </w:tcPr>
          <w:p w:rsidR="00A27F4B" w:rsidRPr="002F4594" w:rsidRDefault="00A27F4B" w:rsidP="00396A9C">
            <w:pPr>
              <w:spacing w:line="240" w:lineRule="auto"/>
              <w:contextualSpacing/>
              <w:jc w:val="center"/>
              <w:rPr>
                <w:rFonts w:ascii="Arial" w:hAnsi="Arial" w:cs="Arial"/>
                <w:sz w:val="24"/>
                <w:szCs w:val="24"/>
              </w:rPr>
            </w:pPr>
            <w:r w:rsidRPr="002F4594">
              <w:rPr>
                <w:rFonts w:ascii="Arial" w:hAnsi="Arial" w:cs="Arial"/>
                <w:sz w:val="24"/>
                <w:szCs w:val="24"/>
              </w:rPr>
              <w:t xml:space="preserve">Принятие </w:t>
            </w:r>
            <w:r w:rsidR="00396A9C" w:rsidRPr="002F4594">
              <w:rPr>
                <w:rFonts w:ascii="Arial" w:hAnsi="Arial" w:cs="Arial"/>
                <w:sz w:val="24"/>
                <w:szCs w:val="24"/>
              </w:rPr>
              <w:t>представления о</w:t>
            </w:r>
            <w:r w:rsidRPr="002F4594">
              <w:rPr>
                <w:rFonts w:ascii="Arial" w:hAnsi="Arial" w:cs="Arial"/>
                <w:sz w:val="24"/>
                <w:szCs w:val="24"/>
              </w:rPr>
              <w:t xml:space="preserve"> назначение и выплата пенсии за выслугу лет лицам, замещавшим муниципальные должности в Администрации </w:t>
            </w:r>
            <w:r w:rsidR="00E06D59">
              <w:rPr>
                <w:rFonts w:ascii="Arial" w:hAnsi="Arial" w:cs="Arial"/>
                <w:sz w:val="24"/>
                <w:szCs w:val="24"/>
              </w:rPr>
              <w:t>Никольского</w:t>
            </w:r>
            <w:r w:rsidRPr="002F4594">
              <w:rPr>
                <w:rFonts w:ascii="Arial" w:hAnsi="Arial" w:cs="Arial"/>
                <w:sz w:val="24"/>
                <w:szCs w:val="24"/>
              </w:rPr>
              <w:t xml:space="preserve"> сельсовета Курского района Курской области</w:t>
            </w:r>
            <w:proofErr w:type="gramStart"/>
            <w:r w:rsidR="00396A9C" w:rsidRPr="002F4594">
              <w:rPr>
                <w:rFonts w:ascii="Arial" w:hAnsi="Arial" w:cs="Arial"/>
                <w:sz w:val="24"/>
                <w:szCs w:val="24"/>
              </w:rPr>
              <w:t xml:space="preserve"> // Г</w:t>
            </w:r>
            <w:proofErr w:type="gramEnd"/>
            <w:r w:rsidR="00396A9C" w:rsidRPr="002F4594">
              <w:rPr>
                <w:rFonts w:ascii="Arial" w:hAnsi="Arial" w:cs="Arial"/>
                <w:sz w:val="24"/>
                <w:szCs w:val="24"/>
              </w:rPr>
              <w:t xml:space="preserve">отовиться проект распоряжения Администрации сельсовета о назначении ежемесячной доплаты к трудовой пенсии </w:t>
            </w:r>
          </w:p>
        </w:tc>
        <w:tc>
          <w:tcPr>
            <w:tcW w:w="1510" w:type="dxa"/>
            <w:shd w:val="clear" w:color="auto" w:fill="auto"/>
            <w:noWrap/>
            <w:vAlign w:val="bottom"/>
            <w:hideMark/>
          </w:tcPr>
          <w:p w:rsidR="00A27F4B" w:rsidRPr="002F4594" w:rsidRDefault="00A27F4B" w:rsidP="00112550">
            <w:pPr>
              <w:spacing w:line="240" w:lineRule="auto"/>
              <w:contextualSpacing/>
              <w:rPr>
                <w:rFonts w:ascii="Arial" w:hAnsi="Arial" w:cs="Arial"/>
                <w:sz w:val="24"/>
                <w:szCs w:val="24"/>
              </w:rPr>
            </w:pPr>
          </w:p>
        </w:tc>
        <w:tc>
          <w:tcPr>
            <w:tcW w:w="4736" w:type="dxa"/>
            <w:shd w:val="clear" w:color="auto" w:fill="auto"/>
            <w:hideMark/>
          </w:tcPr>
          <w:p w:rsidR="00A27F4B" w:rsidRPr="002F4594" w:rsidRDefault="00A27F4B" w:rsidP="00396A9C">
            <w:pPr>
              <w:spacing w:line="240" w:lineRule="auto"/>
              <w:contextualSpacing/>
              <w:jc w:val="center"/>
              <w:rPr>
                <w:rFonts w:ascii="Calibri" w:hAnsi="Calibri"/>
                <w:sz w:val="24"/>
                <w:szCs w:val="24"/>
              </w:rPr>
            </w:pPr>
            <w:r w:rsidRPr="002F4594">
              <w:rPr>
                <w:rFonts w:ascii="Arial" w:hAnsi="Arial" w:cs="Arial"/>
                <w:sz w:val="24"/>
                <w:szCs w:val="24"/>
              </w:rPr>
              <w:t>Принятие решения</w:t>
            </w:r>
            <w:r w:rsidR="00233DB4" w:rsidRPr="002F4594">
              <w:rPr>
                <w:rFonts w:ascii="Arial" w:hAnsi="Arial" w:cs="Arial"/>
                <w:sz w:val="24"/>
                <w:szCs w:val="24"/>
              </w:rPr>
              <w:t xml:space="preserve"> </w:t>
            </w:r>
            <w:r w:rsidRPr="002F4594">
              <w:rPr>
                <w:rFonts w:ascii="Arial" w:hAnsi="Arial" w:cs="Arial"/>
                <w:sz w:val="24"/>
                <w:szCs w:val="24"/>
              </w:rPr>
              <w:t xml:space="preserve">о не назначении и выплата пенсии за выслугу лет лицам, замещавшим муниципальные должности в Администрации </w:t>
            </w:r>
            <w:r w:rsidR="00E06D59">
              <w:rPr>
                <w:rFonts w:ascii="Arial" w:hAnsi="Arial" w:cs="Arial"/>
                <w:sz w:val="24"/>
                <w:szCs w:val="24"/>
              </w:rPr>
              <w:t>Никольского</w:t>
            </w:r>
            <w:r w:rsidRPr="002F4594">
              <w:rPr>
                <w:rFonts w:ascii="Arial" w:hAnsi="Arial" w:cs="Arial"/>
                <w:sz w:val="24"/>
                <w:szCs w:val="24"/>
              </w:rPr>
              <w:t xml:space="preserve"> сельсовета Курского района Курской области</w:t>
            </w:r>
            <w:proofErr w:type="gramStart"/>
            <w:r w:rsidR="00396A9C" w:rsidRPr="002F4594">
              <w:rPr>
                <w:rFonts w:ascii="Arial" w:hAnsi="Arial" w:cs="Arial"/>
                <w:sz w:val="24"/>
                <w:szCs w:val="24"/>
              </w:rPr>
              <w:t xml:space="preserve"> // Г</w:t>
            </w:r>
            <w:proofErr w:type="gramEnd"/>
            <w:r w:rsidR="00396A9C" w:rsidRPr="002F4594">
              <w:rPr>
                <w:rFonts w:ascii="Arial" w:hAnsi="Arial" w:cs="Arial"/>
                <w:sz w:val="24"/>
                <w:szCs w:val="24"/>
              </w:rPr>
              <w:t>отовиться проект распоряжения Администрации сельсовета об отказе в назначении ежемесячной доплаты к трудовой</w:t>
            </w:r>
          </w:p>
        </w:tc>
      </w:tr>
      <w:tr w:rsidR="002F4594" w:rsidRPr="002F4594" w:rsidTr="00396A9C">
        <w:trPr>
          <w:trHeight w:val="300"/>
        </w:trPr>
        <w:tc>
          <w:tcPr>
            <w:tcW w:w="10363" w:type="dxa"/>
            <w:gridSpan w:val="3"/>
            <w:shd w:val="clear" w:color="auto" w:fill="auto"/>
            <w:noWrap/>
            <w:vAlign w:val="bottom"/>
            <w:hideMark/>
          </w:tcPr>
          <w:p w:rsidR="00A27F4B" w:rsidRPr="002F4594" w:rsidRDefault="00A27F4B" w:rsidP="00112550">
            <w:pPr>
              <w:spacing w:line="240" w:lineRule="auto"/>
              <w:contextualSpacing/>
              <w:rPr>
                <w:rFonts w:ascii="Calibri" w:hAnsi="Calibri"/>
                <w:sz w:val="24"/>
                <w:szCs w:val="24"/>
              </w:rPr>
            </w:pPr>
            <w:r w:rsidRPr="002F4594">
              <w:rPr>
                <w:rFonts w:ascii="Calibri" w:hAnsi="Calibri"/>
                <w:sz w:val="24"/>
                <w:szCs w:val="24"/>
              </w:rPr>
              <w:t> </w:t>
            </w:r>
          </w:p>
        </w:tc>
      </w:tr>
      <w:tr w:rsidR="00950CF1" w:rsidRPr="002F4594" w:rsidTr="00396A9C">
        <w:trPr>
          <w:trHeight w:val="3710"/>
        </w:trPr>
        <w:tc>
          <w:tcPr>
            <w:tcW w:w="4117" w:type="dxa"/>
            <w:shd w:val="clear" w:color="auto" w:fill="auto"/>
            <w:noWrap/>
            <w:hideMark/>
          </w:tcPr>
          <w:p w:rsidR="00950CF1" w:rsidRPr="002F4594" w:rsidRDefault="00950CF1" w:rsidP="00396A9C">
            <w:pPr>
              <w:spacing w:line="240" w:lineRule="auto"/>
              <w:contextualSpacing/>
              <w:jc w:val="center"/>
              <w:rPr>
                <w:rFonts w:ascii="Arial" w:hAnsi="Arial" w:cs="Arial"/>
                <w:sz w:val="24"/>
                <w:szCs w:val="24"/>
              </w:rPr>
            </w:pPr>
            <w:r w:rsidRPr="002F4594">
              <w:rPr>
                <w:rFonts w:ascii="Arial" w:hAnsi="Arial" w:cs="Arial"/>
                <w:sz w:val="24"/>
                <w:szCs w:val="24"/>
              </w:rPr>
              <w:lastRenderedPageBreak/>
              <w:t xml:space="preserve">Выдача заявителю распоряжения о назначении и выплате пенсии за выслугу лет лицам, замещавшим муниципальные должности в Администрации </w:t>
            </w:r>
            <w:r w:rsidR="00E06D59">
              <w:rPr>
                <w:rFonts w:ascii="Arial" w:hAnsi="Arial" w:cs="Arial"/>
                <w:sz w:val="24"/>
                <w:szCs w:val="24"/>
              </w:rPr>
              <w:t>Никольского</w:t>
            </w:r>
            <w:r w:rsidRPr="002F4594">
              <w:rPr>
                <w:rFonts w:ascii="Arial" w:hAnsi="Arial" w:cs="Arial"/>
                <w:sz w:val="24"/>
                <w:szCs w:val="24"/>
              </w:rPr>
              <w:t xml:space="preserve"> сельсовета Курского района Курской области</w:t>
            </w:r>
            <w:r w:rsidR="00396A9C" w:rsidRPr="002F4594">
              <w:rPr>
                <w:rFonts w:ascii="Arial" w:hAnsi="Arial" w:cs="Arial"/>
                <w:sz w:val="24"/>
                <w:szCs w:val="24"/>
              </w:rPr>
              <w:t xml:space="preserve"> // Выдача заявителю распоряжения Администрации сельсовета о назначении ежемесячной доплаты к трудовой пенсии </w:t>
            </w:r>
          </w:p>
        </w:tc>
        <w:tc>
          <w:tcPr>
            <w:tcW w:w="1510" w:type="dxa"/>
            <w:shd w:val="clear" w:color="auto" w:fill="auto"/>
            <w:noWrap/>
            <w:vAlign w:val="bottom"/>
            <w:hideMark/>
          </w:tcPr>
          <w:p w:rsidR="00950CF1" w:rsidRPr="002F4594" w:rsidRDefault="00950CF1" w:rsidP="00112550">
            <w:pPr>
              <w:spacing w:line="240" w:lineRule="auto"/>
              <w:contextualSpacing/>
              <w:rPr>
                <w:rFonts w:ascii="Calibri" w:hAnsi="Calibri"/>
                <w:sz w:val="24"/>
                <w:szCs w:val="24"/>
              </w:rPr>
            </w:pPr>
          </w:p>
        </w:tc>
        <w:tc>
          <w:tcPr>
            <w:tcW w:w="4736" w:type="dxa"/>
            <w:shd w:val="clear" w:color="auto" w:fill="auto"/>
            <w:hideMark/>
          </w:tcPr>
          <w:p w:rsidR="00950CF1" w:rsidRPr="002F4594" w:rsidRDefault="00950CF1" w:rsidP="00112550">
            <w:pPr>
              <w:spacing w:line="240" w:lineRule="auto"/>
              <w:contextualSpacing/>
              <w:jc w:val="center"/>
              <w:rPr>
                <w:rFonts w:ascii="Calibri" w:hAnsi="Calibri"/>
                <w:sz w:val="24"/>
                <w:szCs w:val="24"/>
              </w:rPr>
            </w:pPr>
            <w:r w:rsidRPr="002F4594">
              <w:rPr>
                <w:rFonts w:ascii="Arial" w:hAnsi="Arial" w:cs="Arial"/>
                <w:sz w:val="24"/>
                <w:szCs w:val="24"/>
              </w:rPr>
              <w:t xml:space="preserve">Выдача </w:t>
            </w:r>
            <w:r w:rsidR="00396A9C" w:rsidRPr="002F4594">
              <w:rPr>
                <w:rFonts w:ascii="Arial" w:hAnsi="Arial" w:cs="Arial"/>
                <w:sz w:val="24"/>
                <w:szCs w:val="24"/>
              </w:rPr>
              <w:t>заявителю уведомления</w:t>
            </w:r>
            <w:r w:rsidRPr="002F4594">
              <w:rPr>
                <w:rFonts w:ascii="Arial" w:hAnsi="Arial" w:cs="Arial"/>
                <w:sz w:val="24"/>
                <w:szCs w:val="24"/>
              </w:rPr>
              <w:t xml:space="preserve"> об отказе </w:t>
            </w:r>
            <w:r w:rsidR="00396A9C" w:rsidRPr="002F4594">
              <w:rPr>
                <w:rFonts w:ascii="Arial" w:hAnsi="Arial" w:cs="Arial"/>
                <w:sz w:val="24"/>
                <w:szCs w:val="24"/>
              </w:rPr>
              <w:t>в назначении</w:t>
            </w:r>
            <w:r w:rsidRPr="002F4594">
              <w:rPr>
                <w:rFonts w:ascii="Arial" w:hAnsi="Arial" w:cs="Arial"/>
                <w:sz w:val="24"/>
                <w:szCs w:val="24"/>
              </w:rPr>
              <w:t xml:space="preserve"> и выплате пенсии за выслугу лет лицам, замещавшим муниципальные должности в Администрации </w:t>
            </w:r>
            <w:r w:rsidR="00E06D59">
              <w:rPr>
                <w:rFonts w:ascii="Arial" w:hAnsi="Arial" w:cs="Arial"/>
                <w:sz w:val="24"/>
                <w:szCs w:val="24"/>
              </w:rPr>
              <w:t>Никольского</w:t>
            </w:r>
            <w:r w:rsidRPr="002F4594">
              <w:rPr>
                <w:rFonts w:ascii="Arial" w:hAnsi="Arial" w:cs="Arial"/>
                <w:sz w:val="24"/>
                <w:szCs w:val="24"/>
              </w:rPr>
              <w:t xml:space="preserve"> сельсовета Курского района Курской области</w:t>
            </w:r>
            <w:r w:rsidR="00396A9C" w:rsidRPr="002F4594">
              <w:rPr>
                <w:rFonts w:ascii="Arial" w:hAnsi="Arial" w:cs="Arial"/>
                <w:sz w:val="24"/>
                <w:szCs w:val="24"/>
              </w:rPr>
              <w:t xml:space="preserve"> // Выдача заявителю распоряжения Администрации сельсовета об отказе в назначении ежемесячной доплаты </w:t>
            </w:r>
            <w:proofErr w:type="gramStart"/>
            <w:r w:rsidR="00396A9C" w:rsidRPr="002F4594">
              <w:rPr>
                <w:rFonts w:ascii="Arial" w:hAnsi="Arial" w:cs="Arial"/>
                <w:sz w:val="24"/>
                <w:szCs w:val="24"/>
              </w:rPr>
              <w:t>к</w:t>
            </w:r>
            <w:proofErr w:type="gramEnd"/>
            <w:r w:rsidR="00396A9C" w:rsidRPr="002F4594">
              <w:rPr>
                <w:rFonts w:ascii="Arial" w:hAnsi="Arial" w:cs="Arial"/>
                <w:sz w:val="24"/>
                <w:szCs w:val="24"/>
              </w:rPr>
              <w:t xml:space="preserve"> трудовой</w:t>
            </w:r>
          </w:p>
        </w:tc>
      </w:tr>
    </w:tbl>
    <w:p w:rsidR="00A27F4B" w:rsidRPr="002F4594" w:rsidRDefault="00A27F4B" w:rsidP="00112550">
      <w:pPr>
        <w:spacing w:line="240" w:lineRule="auto"/>
        <w:contextualSpacing/>
        <w:jc w:val="both"/>
        <w:rPr>
          <w:rFonts w:ascii="Arial" w:hAnsi="Arial" w:cs="Arial"/>
          <w:szCs w:val="28"/>
        </w:rPr>
      </w:pPr>
    </w:p>
    <w:p w:rsidR="00FE4643" w:rsidRPr="002F4594" w:rsidRDefault="00FE4643" w:rsidP="00112550">
      <w:pPr>
        <w:pStyle w:val="af"/>
        <w:contextualSpacing/>
        <w:jc w:val="both"/>
        <w:rPr>
          <w:rStyle w:val="af4"/>
          <w:rFonts w:ascii="Arial" w:hAnsi="Arial" w:cs="Arial"/>
          <w:b w:val="0"/>
          <w:bCs/>
          <w:color w:val="auto"/>
          <w:szCs w:val="28"/>
        </w:rPr>
      </w:pPr>
      <w:bookmarkStart w:id="10" w:name="_MON_1488650618"/>
      <w:bookmarkStart w:id="11" w:name="_MON_1486457284"/>
      <w:bookmarkEnd w:id="10"/>
      <w:bookmarkEnd w:id="11"/>
    </w:p>
    <w:p w:rsidR="00FE4643" w:rsidRPr="002F4594" w:rsidRDefault="00FE4643" w:rsidP="00112550">
      <w:pPr>
        <w:spacing w:line="240" w:lineRule="auto"/>
        <w:contextualSpacing/>
        <w:jc w:val="both"/>
        <w:rPr>
          <w:rFonts w:ascii="Arial" w:hAnsi="Arial" w:cs="Arial"/>
          <w:szCs w:val="28"/>
        </w:rPr>
      </w:pPr>
    </w:p>
    <w:p w:rsidR="00FE4643" w:rsidRPr="002F4594" w:rsidRDefault="00FE4643"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396A9C" w:rsidRPr="002F4594" w:rsidRDefault="00396A9C" w:rsidP="00112550">
      <w:pPr>
        <w:spacing w:line="240" w:lineRule="auto"/>
        <w:contextualSpacing/>
        <w:jc w:val="both"/>
        <w:rPr>
          <w:rFonts w:ascii="Arial" w:hAnsi="Arial" w:cs="Arial"/>
          <w:szCs w:val="28"/>
        </w:rPr>
      </w:pPr>
    </w:p>
    <w:p w:rsidR="00106BAF" w:rsidRPr="002F4594" w:rsidRDefault="00106BAF" w:rsidP="00112550">
      <w:pPr>
        <w:spacing w:line="240" w:lineRule="auto"/>
        <w:contextualSpacing/>
        <w:jc w:val="both"/>
        <w:rPr>
          <w:rFonts w:ascii="Arial" w:hAnsi="Arial" w:cs="Arial"/>
          <w:szCs w:val="28"/>
        </w:rPr>
      </w:pPr>
    </w:p>
    <w:p w:rsidR="00950CF1" w:rsidRPr="002F4594" w:rsidRDefault="00950CF1" w:rsidP="00112550">
      <w:pPr>
        <w:pStyle w:val="af"/>
        <w:ind w:firstLine="3686"/>
        <w:contextualSpacing/>
        <w:jc w:val="both"/>
        <w:rPr>
          <w:rFonts w:ascii="Arial" w:hAnsi="Arial" w:cs="Arial"/>
          <w:szCs w:val="28"/>
        </w:rPr>
      </w:pPr>
      <w:r w:rsidRPr="002F4594">
        <w:rPr>
          <w:rFonts w:ascii="Arial" w:hAnsi="Arial" w:cs="Arial"/>
          <w:szCs w:val="28"/>
        </w:rPr>
        <w:lastRenderedPageBreak/>
        <w:t>Приложение № 3</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FE4643" w:rsidRPr="002F4594" w:rsidRDefault="00FE4643" w:rsidP="00112550">
      <w:pPr>
        <w:pStyle w:val="af"/>
        <w:ind w:firstLine="3686"/>
        <w:contextualSpacing/>
        <w:jc w:val="both"/>
        <w:rPr>
          <w:rFonts w:ascii="Arial" w:hAnsi="Arial" w:cs="Arial"/>
          <w:szCs w:val="28"/>
        </w:rPr>
      </w:pPr>
    </w:p>
    <w:p w:rsidR="00FE4643" w:rsidRPr="002F4594" w:rsidRDefault="00FE4643" w:rsidP="00112550">
      <w:pPr>
        <w:pStyle w:val="af"/>
        <w:ind w:firstLine="3686"/>
        <w:contextualSpacing/>
        <w:jc w:val="both"/>
        <w:rPr>
          <w:rFonts w:ascii="Arial" w:hAnsi="Arial" w:cs="Arial"/>
          <w:szCs w:val="28"/>
        </w:rPr>
      </w:pP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 xml:space="preserve">Главе </w:t>
      </w:r>
      <w:r w:rsidR="00E06D59">
        <w:rPr>
          <w:rFonts w:ascii="Arial" w:hAnsi="Arial" w:cs="Arial"/>
          <w:szCs w:val="28"/>
        </w:rPr>
        <w:t>Никольского</w:t>
      </w:r>
      <w:r w:rsidRPr="002F4594">
        <w:rPr>
          <w:rFonts w:ascii="Arial" w:hAnsi="Arial" w:cs="Arial"/>
          <w:szCs w:val="28"/>
        </w:rPr>
        <w:t xml:space="preserve"> сельсовета</w:t>
      </w:r>
    </w:p>
    <w:p w:rsidR="00FE4643" w:rsidRPr="002F4594" w:rsidRDefault="00EA2806" w:rsidP="00112550">
      <w:pPr>
        <w:pStyle w:val="af"/>
        <w:ind w:firstLine="3686"/>
        <w:contextualSpacing/>
        <w:jc w:val="both"/>
        <w:rPr>
          <w:rFonts w:ascii="Arial" w:hAnsi="Arial" w:cs="Arial"/>
          <w:szCs w:val="28"/>
        </w:rPr>
      </w:pPr>
      <w:r w:rsidRPr="002F4594">
        <w:rPr>
          <w:rFonts w:ascii="Arial" w:hAnsi="Arial" w:cs="Arial"/>
          <w:szCs w:val="28"/>
        </w:rPr>
        <w:t>Щигровского района</w:t>
      </w:r>
      <w:r w:rsidR="00FE4643" w:rsidRPr="002F4594">
        <w:rPr>
          <w:rFonts w:ascii="Arial" w:hAnsi="Arial" w:cs="Arial"/>
          <w:szCs w:val="28"/>
        </w:rPr>
        <w:t xml:space="preserve"> Курской области</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____________________________________</w:t>
      </w:r>
    </w:p>
    <w:p w:rsidR="00FE4643" w:rsidRPr="002F4594" w:rsidRDefault="00FE4643" w:rsidP="00112550">
      <w:pPr>
        <w:pStyle w:val="af"/>
        <w:ind w:firstLine="3686"/>
        <w:contextualSpacing/>
        <w:jc w:val="both"/>
        <w:rPr>
          <w:rFonts w:ascii="Arial" w:hAnsi="Arial" w:cs="Arial"/>
          <w:szCs w:val="28"/>
        </w:rPr>
      </w:pP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от __________________________________</w:t>
      </w:r>
    </w:p>
    <w:p w:rsidR="00FE4643" w:rsidRPr="002F4594" w:rsidRDefault="00FE4643" w:rsidP="00112550">
      <w:pPr>
        <w:pStyle w:val="af"/>
        <w:ind w:firstLine="3686"/>
        <w:contextualSpacing/>
        <w:jc w:val="both"/>
        <w:rPr>
          <w:rFonts w:ascii="Arial" w:hAnsi="Arial" w:cs="Arial"/>
          <w:sz w:val="20"/>
          <w:szCs w:val="20"/>
        </w:rPr>
      </w:pPr>
      <w:r w:rsidRPr="002F4594">
        <w:rPr>
          <w:rFonts w:ascii="Arial" w:hAnsi="Arial" w:cs="Arial"/>
          <w:sz w:val="20"/>
          <w:szCs w:val="20"/>
        </w:rPr>
        <w:t>(фамилия имя</w:t>
      </w:r>
      <w:r w:rsidR="00AB0B08" w:rsidRPr="002F4594">
        <w:rPr>
          <w:rFonts w:ascii="Arial" w:hAnsi="Arial" w:cs="Arial"/>
          <w:sz w:val="20"/>
          <w:szCs w:val="20"/>
        </w:rPr>
        <w:t xml:space="preserve"> отчество</w:t>
      </w:r>
      <w:proofErr w:type="gramStart"/>
      <w:r w:rsidR="00AB0B08" w:rsidRPr="002F4594">
        <w:rPr>
          <w:rFonts w:ascii="Arial" w:hAnsi="Arial" w:cs="Arial"/>
          <w:sz w:val="20"/>
          <w:szCs w:val="20"/>
        </w:rPr>
        <w:t xml:space="preserve">, </w:t>
      </w:r>
      <w:r w:rsidRPr="002F4594">
        <w:rPr>
          <w:rFonts w:ascii="Arial" w:hAnsi="Arial" w:cs="Arial"/>
          <w:sz w:val="20"/>
          <w:szCs w:val="20"/>
        </w:rPr>
        <w:t>)</w:t>
      </w:r>
      <w:proofErr w:type="gramEnd"/>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w:t>
      </w:r>
    </w:p>
    <w:p w:rsidR="00FE4643" w:rsidRPr="002F4594" w:rsidRDefault="00FE4643" w:rsidP="00112550">
      <w:pPr>
        <w:pStyle w:val="af"/>
        <w:ind w:firstLine="3686"/>
        <w:contextualSpacing/>
        <w:jc w:val="both"/>
        <w:rPr>
          <w:rFonts w:ascii="Arial" w:hAnsi="Arial" w:cs="Arial"/>
          <w:sz w:val="20"/>
          <w:szCs w:val="20"/>
        </w:rPr>
      </w:pPr>
      <w:r w:rsidRPr="002F4594">
        <w:rPr>
          <w:rFonts w:ascii="Arial" w:hAnsi="Arial" w:cs="Arial"/>
          <w:sz w:val="20"/>
          <w:szCs w:val="20"/>
        </w:rPr>
        <w:t>(наименование должности заявителя на день увольнения</w:t>
      </w:r>
      <w:proofErr w:type="gramStart"/>
      <w:r w:rsidRPr="002F4594">
        <w:rPr>
          <w:rFonts w:ascii="Arial" w:hAnsi="Arial" w:cs="Arial"/>
          <w:sz w:val="20"/>
          <w:szCs w:val="20"/>
        </w:rPr>
        <w:t>,)</w:t>
      </w:r>
      <w:proofErr w:type="gramEnd"/>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____________________________________</w:t>
      </w:r>
    </w:p>
    <w:p w:rsidR="00FE4643" w:rsidRPr="002F4594" w:rsidRDefault="00FE4643" w:rsidP="00112550">
      <w:pPr>
        <w:pStyle w:val="af"/>
        <w:ind w:firstLine="3686"/>
        <w:contextualSpacing/>
        <w:jc w:val="both"/>
        <w:rPr>
          <w:rFonts w:ascii="Arial" w:hAnsi="Arial" w:cs="Arial"/>
          <w:sz w:val="20"/>
          <w:szCs w:val="20"/>
        </w:rPr>
      </w:pPr>
      <w:r w:rsidRPr="002F4594">
        <w:rPr>
          <w:rFonts w:ascii="Arial" w:hAnsi="Arial" w:cs="Arial"/>
          <w:sz w:val="20"/>
          <w:szCs w:val="20"/>
        </w:rPr>
        <w:t>(наименование муниципального органа, из которого он уволился)</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_______________________________________</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_______________________________________</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Домашний адрес_____________________</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___________________________________</w:t>
      </w:r>
    </w:p>
    <w:p w:rsidR="00FE4643" w:rsidRPr="002F4594" w:rsidRDefault="00FE4643" w:rsidP="00112550">
      <w:pPr>
        <w:pStyle w:val="af"/>
        <w:ind w:firstLine="3686"/>
        <w:contextualSpacing/>
        <w:jc w:val="both"/>
        <w:rPr>
          <w:rFonts w:ascii="Arial" w:hAnsi="Arial" w:cs="Arial"/>
          <w:szCs w:val="28"/>
        </w:rPr>
      </w:pPr>
      <w:r w:rsidRPr="002F4594">
        <w:rPr>
          <w:rFonts w:ascii="Arial" w:hAnsi="Arial" w:cs="Arial"/>
          <w:szCs w:val="28"/>
        </w:rPr>
        <w:t>телефон ___________________________</w:t>
      </w:r>
    </w:p>
    <w:p w:rsidR="00FE4643" w:rsidRPr="002F4594" w:rsidRDefault="00FE4643" w:rsidP="00112550">
      <w:pPr>
        <w:pStyle w:val="af"/>
        <w:ind w:firstLine="3686"/>
        <w:contextualSpacing/>
        <w:jc w:val="both"/>
        <w:rPr>
          <w:rFonts w:ascii="Arial" w:hAnsi="Arial" w:cs="Arial"/>
          <w:szCs w:val="28"/>
        </w:rPr>
      </w:pPr>
    </w:p>
    <w:p w:rsidR="00FE4643" w:rsidRPr="002F4594" w:rsidRDefault="00FE4643" w:rsidP="00112550">
      <w:pPr>
        <w:pStyle w:val="af"/>
        <w:contextualSpacing/>
        <w:jc w:val="center"/>
        <w:rPr>
          <w:rStyle w:val="af5"/>
          <w:rFonts w:ascii="Arial" w:hAnsi="Arial" w:cs="Arial"/>
          <w:szCs w:val="28"/>
        </w:rPr>
      </w:pPr>
      <w:r w:rsidRPr="002F4594">
        <w:rPr>
          <w:rStyle w:val="af5"/>
          <w:rFonts w:ascii="Arial" w:hAnsi="Arial" w:cs="Arial"/>
          <w:szCs w:val="28"/>
        </w:rPr>
        <w:t>ЗАЯВЛЕНИЕ</w:t>
      </w: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В соответствии с Законом Курской области «О муниципальной службе в Курской области» прошу назначить мне, замещавшему должность</w:t>
      </w:r>
      <w:r w:rsidRPr="002F4594">
        <w:rPr>
          <w:rFonts w:ascii="Arial" w:hAnsi="Arial" w:cs="Arial"/>
          <w:szCs w:val="28"/>
          <w:u w:val="single"/>
        </w:rPr>
        <w:t xml:space="preserve"> </w:t>
      </w:r>
      <w:r w:rsidRPr="002F4594">
        <w:rPr>
          <w:rFonts w:ascii="Arial" w:hAnsi="Arial" w:cs="Arial"/>
          <w:szCs w:val="28"/>
        </w:rPr>
        <w:t>___________________________________________________________________________________________________________________________________________________________________________________________________</w:t>
      </w:r>
    </w:p>
    <w:p w:rsidR="00FE4643" w:rsidRPr="002F4594" w:rsidRDefault="00FE4643" w:rsidP="00112550">
      <w:pPr>
        <w:pStyle w:val="af"/>
        <w:contextualSpacing/>
        <w:jc w:val="both"/>
        <w:rPr>
          <w:rFonts w:ascii="Arial" w:hAnsi="Arial" w:cs="Arial"/>
          <w:sz w:val="16"/>
          <w:szCs w:val="16"/>
        </w:rPr>
      </w:pPr>
      <w:r w:rsidRPr="002F4594">
        <w:rPr>
          <w:rFonts w:ascii="Arial" w:hAnsi="Arial" w:cs="Arial"/>
          <w:sz w:val="16"/>
          <w:szCs w:val="16"/>
        </w:rPr>
        <w:t>(наименование должности, из которой рассчитывается среднемесячный  заработок) пенсию за выслугу лет к трудовой пенсии по старости (инвалидности).</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При замещении государственных (муниципальных) должностей государственной (муниципальной) службы обязуюсь в 5-дневный срок сообщить об этом в орган, осуществляющий выплату пенсии за выслугу лет.</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Пенсию за выслугу лет прошу перечислять </w:t>
      </w:r>
      <w:proofErr w:type="gramStart"/>
      <w:r w:rsidRPr="002F4594">
        <w:rPr>
          <w:rFonts w:ascii="Arial" w:hAnsi="Arial" w:cs="Arial"/>
          <w:szCs w:val="28"/>
        </w:rPr>
        <w:t>в</w:t>
      </w:r>
      <w:proofErr w:type="gramEnd"/>
      <w:r w:rsidRPr="002F4594">
        <w:rPr>
          <w:rFonts w:ascii="Arial" w:hAnsi="Arial" w:cs="Arial"/>
          <w:szCs w:val="28"/>
        </w:rPr>
        <w:t>_____________________________________________________________</w:t>
      </w:r>
    </w:p>
    <w:p w:rsidR="00FE4643" w:rsidRPr="002F4594" w:rsidRDefault="00FE4643" w:rsidP="00112550">
      <w:pPr>
        <w:pStyle w:val="af"/>
        <w:ind w:firstLine="709"/>
        <w:contextualSpacing/>
        <w:jc w:val="both"/>
        <w:rPr>
          <w:rFonts w:ascii="Arial" w:hAnsi="Arial" w:cs="Arial"/>
          <w:sz w:val="16"/>
          <w:szCs w:val="16"/>
        </w:rPr>
      </w:pPr>
      <w:r w:rsidRPr="002F4594">
        <w:rPr>
          <w:rFonts w:ascii="Arial" w:hAnsi="Arial" w:cs="Arial"/>
          <w:sz w:val="16"/>
          <w:szCs w:val="16"/>
        </w:rPr>
        <w:t>(Сбербанк России, коммерческий банк и др.)</w:t>
      </w:r>
    </w:p>
    <w:p w:rsidR="00FE4643" w:rsidRPr="002F4594" w:rsidRDefault="00FE4643" w:rsidP="00112550">
      <w:pPr>
        <w:pStyle w:val="af"/>
        <w:contextualSpacing/>
        <w:jc w:val="both"/>
        <w:rPr>
          <w:rFonts w:ascii="Arial" w:hAnsi="Arial" w:cs="Arial"/>
          <w:szCs w:val="28"/>
        </w:rPr>
      </w:pPr>
      <w:r w:rsidRPr="002F4594">
        <w:rPr>
          <w:rFonts w:ascii="Arial" w:hAnsi="Arial" w:cs="Arial"/>
          <w:szCs w:val="28"/>
        </w:rPr>
        <w:t>на мой текущий счет № _____________</w:t>
      </w:r>
      <w:r w:rsidR="00950CF1" w:rsidRPr="002F4594">
        <w:rPr>
          <w:rFonts w:ascii="Arial" w:hAnsi="Arial" w:cs="Arial"/>
          <w:szCs w:val="28"/>
        </w:rPr>
        <w:t>___________________________</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(выплачивать</w:t>
      </w:r>
      <w:r w:rsidR="00950CF1" w:rsidRPr="002F4594">
        <w:rPr>
          <w:rFonts w:ascii="Arial" w:hAnsi="Arial" w:cs="Arial"/>
          <w:szCs w:val="28"/>
        </w:rPr>
        <w:t xml:space="preserve"> через отделение связи № ____</w:t>
      </w:r>
      <w:r w:rsidRPr="002F4594">
        <w:rPr>
          <w:rFonts w:ascii="Arial" w:hAnsi="Arial" w:cs="Arial"/>
          <w:szCs w:val="28"/>
        </w:rPr>
        <w:t>____________________).</w:t>
      </w: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К заявлению </w:t>
      </w:r>
      <w:proofErr w:type="gramStart"/>
      <w:r w:rsidRPr="002F4594">
        <w:rPr>
          <w:rFonts w:ascii="Arial" w:hAnsi="Arial" w:cs="Arial"/>
          <w:szCs w:val="28"/>
        </w:rPr>
        <w:t>приложены</w:t>
      </w:r>
      <w:proofErr w:type="gramEnd"/>
      <w:r w:rsidRPr="002F4594">
        <w:rPr>
          <w:rFonts w:ascii="Arial" w:hAnsi="Arial" w:cs="Arial"/>
          <w:szCs w:val="28"/>
        </w:rPr>
        <w:t>:</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1) копия документа, удостоверяющего личность;</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lastRenderedPageBreak/>
        <w:t>2) копия трудовой книжки;</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3) другие документы, подтверждающие стаж муниципальной службы.</w:t>
      </w: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«__»____________________ </w:t>
      </w:r>
      <w:proofErr w:type="gramStart"/>
      <w:r w:rsidRPr="002F4594">
        <w:rPr>
          <w:rFonts w:ascii="Arial" w:hAnsi="Arial" w:cs="Arial"/>
          <w:szCs w:val="28"/>
        </w:rPr>
        <w:t>г</w:t>
      </w:r>
      <w:proofErr w:type="gramEnd"/>
      <w:r w:rsidRPr="002F4594">
        <w:rPr>
          <w:rFonts w:ascii="Arial" w:hAnsi="Arial" w:cs="Arial"/>
          <w:szCs w:val="28"/>
        </w:rPr>
        <w:t>. ___________________</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(подпись заявителя)</w:t>
      </w:r>
    </w:p>
    <w:p w:rsidR="00FE4643" w:rsidRPr="002F4594" w:rsidRDefault="00FE4643" w:rsidP="00112550">
      <w:pPr>
        <w:pStyle w:val="af"/>
        <w:contextualSpacing/>
        <w:rPr>
          <w:rFonts w:ascii="Arial" w:hAnsi="Arial" w:cs="Arial"/>
          <w:szCs w:val="28"/>
        </w:rPr>
      </w:pPr>
    </w:p>
    <w:p w:rsidR="00FE4643" w:rsidRPr="002F4594" w:rsidRDefault="00FE4643" w:rsidP="00112550">
      <w:pPr>
        <w:pStyle w:val="af"/>
        <w:contextualSpacing/>
        <w:rPr>
          <w:rFonts w:ascii="Arial" w:hAnsi="Arial" w:cs="Arial"/>
          <w:szCs w:val="28"/>
        </w:rPr>
      </w:pPr>
    </w:p>
    <w:p w:rsidR="00FE4643" w:rsidRPr="002F4594" w:rsidRDefault="00FE4643" w:rsidP="00112550">
      <w:pPr>
        <w:pStyle w:val="af"/>
        <w:contextualSpacing/>
        <w:rPr>
          <w:rFonts w:ascii="Arial" w:hAnsi="Arial" w:cs="Arial"/>
          <w:szCs w:val="28"/>
        </w:rPr>
      </w:pPr>
    </w:p>
    <w:p w:rsidR="00FE4643" w:rsidRPr="002F4594" w:rsidRDefault="00FE4643" w:rsidP="00112550">
      <w:pPr>
        <w:pStyle w:val="af"/>
        <w:contextualSpacing/>
        <w:rPr>
          <w:rFonts w:ascii="Arial" w:hAnsi="Arial" w:cs="Arial"/>
          <w:szCs w:val="28"/>
        </w:rPr>
      </w:pPr>
      <w:r w:rsidRPr="002F4594">
        <w:rPr>
          <w:rFonts w:ascii="Arial" w:hAnsi="Arial" w:cs="Arial"/>
          <w:szCs w:val="28"/>
        </w:rPr>
        <w:t xml:space="preserve">Заявление зарегистрировано                 _____________ ____ </w:t>
      </w:r>
      <w:proofErr w:type="gramStart"/>
      <w:r w:rsidRPr="002F4594">
        <w:rPr>
          <w:rFonts w:ascii="Arial" w:hAnsi="Arial" w:cs="Arial"/>
          <w:szCs w:val="28"/>
        </w:rPr>
        <w:t>г</w:t>
      </w:r>
      <w:proofErr w:type="gramEnd"/>
      <w:r w:rsidRPr="002F4594">
        <w:rPr>
          <w:rFonts w:ascii="Arial" w:hAnsi="Arial" w:cs="Arial"/>
          <w:szCs w:val="28"/>
        </w:rPr>
        <w:t>.</w:t>
      </w:r>
    </w:p>
    <w:p w:rsidR="00FE4643" w:rsidRPr="002F4594" w:rsidRDefault="00FE4643" w:rsidP="00112550">
      <w:pPr>
        <w:pStyle w:val="af"/>
        <w:contextualSpacing/>
        <w:rPr>
          <w:rFonts w:ascii="Arial" w:hAnsi="Arial" w:cs="Arial"/>
          <w:szCs w:val="28"/>
        </w:rPr>
      </w:pPr>
    </w:p>
    <w:p w:rsidR="00FE4643" w:rsidRPr="002F4594" w:rsidRDefault="00FE4643" w:rsidP="00112550">
      <w:pPr>
        <w:pStyle w:val="af"/>
        <w:contextualSpacing/>
        <w:rPr>
          <w:rFonts w:ascii="Arial" w:hAnsi="Arial" w:cs="Arial"/>
          <w:szCs w:val="28"/>
        </w:rPr>
      </w:pPr>
      <w:r w:rsidRPr="002F4594">
        <w:rPr>
          <w:rFonts w:ascii="Arial" w:hAnsi="Arial" w:cs="Arial"/>
          <w:szCs w:val="28"/>
        </w:rPr>
        <w:t>Место для печати _________________________________</w:t>
      </w:r>
    </w:p>
    <w:p w:rsidR="00FE4643" w:rsidRPr="002F4594" w:rsidRDefault="00FE4643" w:rsidP="00112550">
      <w:pPr>
        <w:pStyle w:val="af"/>
        <w:contextualSpacing/>
        <w:jc w:val="right"/>
        <w:rPr>
          <w:rFonts w:ascii="Arial" w:hAnsi="Arial" w:cs="Arial"/>
          <w:sz w:val="20"/>
          <w:szCs w:val="20"/>
        </w:rPr>
      </w:pPr>
      <w:r w:rsidRPr="002F4594">
        <w:rPr>
          <w:rFonts w:ascii="Arial" w:hAnsi="Arial" w:cs="Arial"/>
          <w:sz w:val="20"/>
          <w:szCs w:val="20"/>
        </w:rPr>
        <w:t>(подпись, Ф.И.О. и должность работника,  уполномоченного регистрировать заявления)</w:t>
      </w:r>
    </w:p>
    <w:p w:rsidR="00FE4643" w:rsidRPr="002F4594" w:rsidRDefault="00FE4643" w:rsidP="00112550">
      <w:pPr>
        <w:spacing w:line="240" w:lineRule="auto"/>
        <w:contextualSpacing/>
        <w:jc w:val="both"/>
        <w:rPr>
          <w:rFonts w:ascii="Arial" w:hAnsi="Arial" w:cs="Arial"/>
          <w:szCs w:val="28"/>
        </w:rPr>
      </w:pPr>
    </w:p>
    <w:p w:rsidR="00FE4643" w:rsidRPr="002F4594" w:rsidRDefault="00FE4643"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3D5304" w:rsidRPr="002F4594" w:rsidRDefault="003D5304" w:rsidP="00112550">
      <w:pPr>
        <w:spacing w:line="240" w:lineRule="auto"/>
        <w:contextualSpacing/>
        <w:rPr>
          <w:rFonts w:ascii="Arial" w:hAnsi="Arial" w:cs="Arial"/>
          <w:szCs w:val="28"/>
        </w:rPr>
      </w:pPr>
    </w:p>
    <w:p w:rsidR="00024668" w:rsidRPr="002F4594" w:rsidRDefault="00024668" w:rsidP="00112550">
      <w:pPr>
        <w:pStyle w:val="af"/>
        <w:ind w:firstLine="3686"/>
        <w:contextualSpacing/>
        <w:jc w:val="both"/>
        <w:rPr>
          <w:rFonts w:ascii="Arial" w:hAnsi="Arial" w:cs="Arial"/>
          <w:szCs w:val="28"/>
        </w:rPr>
      </w:pPr>
      <w:r w:rsidRPr="002F4594">
        <w:rPr>
          <w:rFonts w:ascii="Arial" w:hAnsi="Arial" w:cs="Arial"/>
          <w:szCs w:val="28"/>
        </w:rPr>
        <w:lastRenderedPageBreak/>
        <w:t>Приложение № 4</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FE4643" w:rsidRPr="002F4594" w:rsidRDefault="00FE4643" w:rsidP="00112550">
      <w:pPr>
        <w:spacing w:line="240" w:lineRule="auto"/>
        <w:ind w:left="4500"/>
        <w:contextualSpacing/>
        <w:rPr>
          <w:rFonts w:ascii="Arial" w:hAnsi="Arial" w:cs="Arial"/>
          <w:szCs w:val="28"/>
        </w:rPr>
      </w:pPr>
    </w:p>
    <w:p w:rsidR="00FE4643" w:rsidRPr="002F4594" w:rsidRDefault="00FE4643" w:rsidP="00112550">
      <w:pPr>
        <w:spacing w:line="240" w:lineRule="auto"/>
        <w:ind w:left="3686"/>
        <w:contextualSpacing/>
        <w:jc w:val="both"/>
        <w:rPr>
          <w:rFonts w:ascii="Arial" w:hAnsi="Arial" w:cs="Arial"/>
          <w:szCs w:val="28"/>
        </w:rPr>
      </w:pP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____________________________________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sz w:val="16"/>
          <w:szCs w:val="16"/>
        </w:rPr>
      </w:pPr>
      <w:r w:rsidRPr="002F4594">
        <w:rPr>
          <w:rFonts w:ascii="Arial" w:hAnsi="Arial" w:cs="Arial"/>
        </w:rPr>
        <w:t>(</w:t>
      </w:r>
      <w:r w:rsidRPr="002F4594">
        <w:rPr>
          <w:rFonts w:ascii="Arial" w:hAnsi="Arial" w:cs="Arial"/>
          <w:sz w:val="16"/>
          <w:szCs w:val="16"/>
        </w:rPr>
        <w:t>инициалы и фамилия должностного лица</w:t>
      </w:r>
      <w:r w:rsidR="000538EC" w:rsidRPr="002F4594">
        <w:rPr>
          <w:rFonts w:ascii="Arial" w:hAnsi="Arial" w:cs="Arial"/>
          <w:sz w:val="16"/>
          <w:szCs w:val="16"/>
        </w:rPr>
        <w:t xml:space="preserve"> </w:t>
      </w:r>
      <w:r w:rsidRPr="002F4594">
        <w:rPr>
          <w:rFonts w:ascii="Arial" w:hAnsi="Arial" w:cs="Arial"/>
          <w:sz w:val="16"/>
          <w:szCs w:val="16"/>
        </w:rPr>
        <w:t>органа местного самоуправления)</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___________________________________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sz w:val="16"/>
          <w:szCs w:val="16"/>
        </w:rPr>
      </w:pPr>
      <w:r w:rsidRPr="002F4594">
        <w:rPr>
          <w:rFonts w:ascii="Arial" w:hAnsi="Arial" w:cs="Arial"/>
          <w:sz w:val="16"/>
          <w:szCs w:val="16"/>
        </w:rPr>
        <w:t>(фамилия, имя, отчество заявителя)</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дата рождения_____________________________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паспорт: серия ________ №__________________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выдан____________________________________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дата выдачи_______________________________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домашний адрес 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_________________________________________</w:t>
      </w:r>
    </w:p>
    <w:p w:rsidR="00024668" w:rsidRPr="002F4594" w:rsidRDefault="00024668" w:rsidP="00112550">
      <w:pPr>
        <w:autoSpaceDE w:val="0"/>
        <w:autoSpaceDN w:val="0"/>
        <w:adjustRightInd w:val="0"/>
        <w:spacing w:line="240" w:lineRule="auto"/>
        <w:ind w:left="3686"/>
        <w:contextualSpacing/>
        <w:jc w:val="both"/>
        <w:rPr>
          <w:rFonts w:ascii="Arial" w:hAnsi="Arial" w:cs="Arial"/>
        </w:rPr>
      </w:pPr>
      <w:r w:rsidRPr="002F4594">
        <w:rPr>
          <w:rFonts w:ascii="Arial" w:hAnsi="Arial" w:cs="Arial"/>
        </w:rPr>
        <w:t>телефон __________________________________</w:t>
      </w:r>
    </w:p>
    <w:p w:rsidR="00024668" w:rsidRPr="002F4594" w:rsidRDefault="00024668" w:rsidP="00112550">
      <w:pPr>
        <w:autoSpaceDE w:val="0"/>
        <w:autoSpaceDN w:val="0"/>
        <w:adjustRightInd w:val="0"/>
        <w:spacing w:line="240" w:lineRule="auto"/>
        <w:contextualSpacing/>
        <w:rPr>
          <w:rFonts w:ascii="Arial" w:hAnsi="Arial" w:cs="Arial"/>
        </w:rPr>
      </w:pPr>
    </w:p>
    <w:p w:rsidR="00024668" w:rsidRPr="002F4594" w:rsidRDefault="00024668" w:rsidP="00112550">
      <w:pPr>
        <w:autoSpaceDE w:val="0"/>
        <w:autoSpaceDN w:val="0"/>
        <w:adjustRightInd w:val="0"/>
        <w:spacing w:line="240" w:lineRule="auto"/>
        <w:contextualSpacing/>
        <w:jc w:val="center"/>
        <w:rPr>
          <w:rFonts w:ascii="Arial" w:hAnsi="Arial" w:cs="Arial"/>
        </w:rPr>
      </w:pPr>
      <w:r w:rsidRPr="002F4594">
        <w:rPr>
          <w:rFonts w:ascii="Arial" w:hAnsi="Arial" w:cs="Arial"/>
        </w:rPr>
        <w:t>ЗАЯВЛЕНИЕ</w:t>
      </w:r>
    </w:p>
    <w:p w:rsidR="00024668" w:rsidRPr="002F4594" w:rsidRDefault="00024668" w:rsidP="00112550">
      <w:pPr>
        <w:autoSpaceDE w:val="0"/>
        <w:autoSpaceDN w:val="0"/>
        <w:adjustRightInd w:val="0"/>
        <w:spacing w:line="240" w:lineRule="auto"/>
        <w:contextualSpacing/>
        <w:jc w:val="center"/>
        <w:rPr>
          <w:rFonts w:ascii="Arial" w:hAnsi="Arial" w:cs="Arial"/>
        </w:rPr>
      </w:pPr>
    </w:p>
    <w:p w:rsidR="00024668" w:rsidRPr="002F4594" w:rsidRDefault="00024668" w:rsidP="00112550">
      <w:pPr>
        <w:shd w:val="clear" w:color="auto" w:fill="FFFFFF"/>
        <w:spacing w:line="240" w:lineRule="auto"/>
        <w:ind w:firstLine="709"/>
        <w:contextualSpacing/>
        <w:jc w:val="both"/>
        <w:rPr>
          <w:rFonts w:ascii="Arial" w:hAnsi="Arial" w:cs="Arial"/>
        </w:rPr>
      </w:pPr>
      <w:proofErr w:type="gramStart"/>
      <w:r w:rsidRPr="002F4594">
        <w:rPr>
          <w:rFonts w:ascii="Arial" w:hAnsi="Arial" w:cs="Arial"/>
          <w:spacing w:val="12"/>
        </w:rPr>
        <w:t>В соответствии с Законом Курской области от 11 декабря 1998 года №</w:t>
      </w:r>
      <w:r w:rsidRPr="002F4594">
        <w:rPr>
          <w:rFonts w:ascii="Arial" w:hAnsi="Arial" w:cs="Arial"/>
          <w:spacing w:val="3"/>
        </w:rPr>
        <w:t xml:space="preserve"> 35-ЗКО «О статусе глав муниципальных образований и других выборных </w:t>
      </w:r>
      <w:r w:rsidRPr="002F4594">
        <w:rPr>
          <w:rFonts w:ascii="Arial" w:hAnsi="Arial" w:cs="Arial"/>
        </w:rPr>
        <w:t>должностных лиц местного самоуправления в Курской области» и ст. 29-1 Устава муниципального образования «</w:t>
      </w:r>
      <w:r w:rsidR="00E06D59">
        <w:rPr>
          <w:rFonts w:ascii="Arial" w:hAnsi="Arial" w:cs="Arial"/>
        </w:rPr>
        <w:t>Никольский</w:t>
      </w:r>
      <w:r w:rsidRPr="002F4594">
        <w:rPr>
          <w:rFonts w:ascii="Arial" w:hAnsi="Arial" w:cs="Arial"/>
        </w:rPr>
        <w:t xml:space="preserve"> </w:t>
      </w:r>
      <w:r w:rsidR="003D5304" w:rsidRPr="002F4594">
        <w:rPr>
          <w:rFonts w:ascii="Arial" w:hAnsi="Arial" w:cs="Arial"/>
        </w:rPr>
        <w:t>сельсовет</w:t>
      </w:r>
      <w:r w:rsidRPr="002F4594">
        <w:rPr>
          <w:rFonts w:ascii="Arial" w:hAnsi="Arial" w:cs="Arial"/>
        </w:rPr>
        <w:t>» сельсовет Щигровского района Курской области</w:t>
      </w:r>
      <w:r w:rsidR="003D5304" w:rsidRPr="002F4594">
        <w:rPr>
          <w:rFonts w:ascii="Arial" w:hAnsi="Arial" w:cs="Arial"/>
        </w:rPr>
        <w:t xml:space="preserve"> </w:t>
      </w:r>
      <w:r w:rsidRPr="002F4594">
        <w:rPr>
          <w:rFonts w:ascii="Arial" w:hAnsi="Arial" w:cs="Arial"/>
          <w:spacing w:val="-1"/>
        </w:rPr>
        <w:t xml:space="preserve">прошу назначить мне ежемесячную доплату к трудовой пенсии по старости </w:t>
      </w:r>
      <w:r w:rsidRPr="002F4594">
        <w:rPr>
          <w:rFonts w:ascii="Arial" w:hAnsi="Arial" w:cs="Arial"/>
          <w:spacing w:val="6"/>
        </w:rPr>
        <w:t xml:space="preserve">(инвалидности), назначенной в соответствии с Федеральным законом «О </w:t>
      </w:r>
      <w:r w:rsidRPr="002F4594">
        <w:rPr>
          <w:rFonts w:ascii="Arial" w:hAnsi="Arial" w:cs="Arial"/>
          <w:spacing w:val="2"/>
        </w:rPr>
        <w:t>трудовых пенсиях</w:t>
      </w:r>
      <w:proofErr w:type="gramEnd"/>
      <w:r w:rsidRPr="002F4594">
        <w:rPr>
          <w:rFonts w:ascii="Arial" w:hAnsi="Arial" w:cs="Arial"/>
          <w:spacing w:val="2"/>
        </w:rPr>
        <w:t xml:space="preserve"> в Российской Федерации» либо досрочно оформленной в </w:t>
      </w:r>
      <w:r w:rsidRPr="002F4594">
        <w:rPr>
          <w:rFonts w:ascii="Arial" w:hAnsi="Arial" w:cs="Arial"/>
          <w:spacing w:val="3"/>
        </w:rPr>
        <w:t xml:space="preserve">соответствии с Законом Российской Федерации «О занятости населения в </w:t>
      </w:r>
      <w:r w:rsidRPr="002F4594">
        <w:rPr>
          <w:rFonts w:ascii="Arial" w:hAnsi="Arial" w:cs="Arial"/>
          <w:spacing w:val="-3"/>
        </w:rPr>
        <w:t>Российской Федерации».</w:t>
      </w:r>
    </w:p>
    <w:p w:rsidR="00024668" w:rsidRPr="002F4594" w:rsidRDefault="00024668" w:rsidP="00112550">
      <w:pPr>
        <w:shd w:val="clear" w:color="auto" w:fill="FFFFFF"/>
        <w:spacing w:line="240" w:lineRule="auto"/>
        <w:ind w:firstLine="709"/>
        <w:contextualSpacing/>
        <w:jc w:val="both"/>
        <w:rPr>
          <w:rFonts w:ascii="Arial" w:hAnsi="Arial" w:cs="Arial"/>
          <w:spacing w:val="-1"/>
        </w:rPr>
      </w:pPr>
      <w:proofErr w:type="gramStart"/>
      <w:r w:rsidRPr="002F4594">
        <w:rPr>
          <w:rFonts w:ascii="Arial" w:hAnsi="Arial" w:cs="Arial"/>
        </w:rPr>
        <w:t xml:space="preserve">О поступлении на государственную должность Российской Федерации или субъекта Российской Федерации, должность федеральной гражданской службы, </w:t>
      </w:r>
      <w:r w:rsidRPr="002F4594">
        <w:rPr>
          <w:rFonts w:ascii="Arial" w:hAnsi="Arial" w:cs="Arial"/>
          <w:spacing w:val="-2"/>
        </w:rPr>
        <w:t xml:space="preserve">должность государственной гражданской службы субъекта Российской Федерации, </w:t>
      </w:r>
      <w:r w:rsidRPr="002F4594">
        <w:rPr>
          <w:rFonts w:ascii="Arial" w:hAnsi="Arial" w:cs="Arial"/>
          <w:spacing w:val="1"/>
        </w:rPr>
        <w:t xml:space="preserve">выборную муниципальную должность, муниципальную должность муниципальной службы и обо всех обстоятельствах, влияющих на выплату ежемесячной доплаты </w:t>
      </w:r>
      <w:r w:rsidRPr="002F4594">
        <w:rPr>
          <w:rFonts w:ascii="Arial" w:hAnsi="Arial" w:cs="Arial"/>
          <w:spacing w:val="-1"/>
        </w:rPr>
        <w:t xml:space="preserve">к трудовой пенсии и ее размер, обязуюсь в 5-дневный срок сообщить об  этом в  Администрации </w:t>
      </w:r>
      <w:r w:rsidR="00E06D59">
        <w:rPr>
          <w:rFonts w:ascii="Arial" w:hAnsi="Arial" w:cs="Arial"/>
          <w:spacing w:val="-1"/>
        </w:rPr>
        <w:t>Никольского</w:t>
      </w:r>
      <w:r w:rsidRPr="002F4594">
        <w:rPr>
          <w:rFonts w:ascii="Arial" w:hAnsi="Arial" w:cs="Arial"/>
          <w:spacing w:val="-1"/>
        </w:rPr>
        <w:t xml:space="preserve"> сельсовета.</w:t>
      </w:r>
      <w:proofErr w:type="gramEnd"/>
    </w:p>
    <w:p w:rsidR="00024668" w:rsidRPr="002F4594" w:rsidRDefault="00024668" w:rsidP="00112550">
      <w:pPr>
        <w:shd w:val="clear" w:color="auto" w:fill="FFFFFF"/>
        <w:spacing w:line="240" w:lineRule="auto"/>
        <w:ind w:firstLine="708"/>
        <w:contextualSpacing/>
        <w:rPr>
          <w:rFonts w:ascii="Arial" w:hAnsi="Arial" w:cs="Arial"/>
          <w:spacing w:val="-1"/>
        </w:rPr>
      </w:pPr>
      <w:r w:rsidRPr="002F4594">
        <w:rPr>
          <w:rFonts w:ascii="Arial" w:hAnsi="Arial" w:cs="Arial"/>
          <w:spacing w:val="-1"/>
        </w:rPr>
        <w:t xml:space="preserve">Ежемесячную доплату к трудовой пенсии прошу перечислять </w:t>
      </w:r>
      <w:proofErr w:type="gramStart"/>
      <w:r w:rsidRPr="002F4594">
        <w:rPr>
          <w:rFonts w:ascii="Arial" w:hAnsi="Arial" w:cs="Arial"/>
          <w:spacing w:val="-1"/>
        </w:rPr>
        <w:t>через</w:t>
      </w:r>
      <w:proofErr w:type="gramEnd"/>
      <w:r w:rsidRPr="002F4594">
        <w:rPr>
          <w:rFonts w:ascii="Arial" w:hAnsi="Arial" w:cs="Arial"/>
          <w:spacing w:val="-1"/>
        </w:rPr>
        <w:t xml:space="preserve"> </w:t>
      </w:r>
    </w:p>
    <w:p w:rsidR="00024668" w:rsidRPr="002F4594" w:rsidRDefault="00024668" w:rsidP="00112550">
      <w:pPr>
        <w:shd w:val="clear" w:color="auto" w:fill="FFFFFF"/>
        <w:spacing w:line="240" w:lineRule="auto"/>
        <w:contextualSpacing/>
        <w:rPr>
          <w:rFonts w:ascii="Arial" w:hAnsi="Arial" w:cs="Arial"/>
          <w:spacing w:val="-1"/>
        </w:rPr>
      </w:pPr>
      <w:r w:rsidRPr="002F4594">
        <w:rPr>
          <w:rFonts w:ascii="Arial" w:hAnsi="Arial" w:cs="Arial"/>
          <w:spacing w:val="-1"/>
        </w:rPr>
        <w:lastRenderedPageBreak/>
        <w:t>__________________________________________________________________________________________________________________________________</w:t>
      </w:r>
    </w:p>
    <w:p w:rsidR="00024668" w:rsidRPr="002F4594" w:rsidRDefault="00024668" w:rsidP="00112550">
      <w:pPr>
        <w:shd w:val="clear" w:color="auto" w:fill="FFFFFF"/>
        <w:spacing w:line="240" w:lineRule="auto"/>
        <w:contextualSpacing/>
        <w:rPr>
          <w:rFonts w:ascii="Arial" w:hAnsi="Arial" w:cs="Arial"/>
        </w:rPr>
      </w:pPr>
      <w:r w:rsidRPr="002F4594">
        <w:rPr>
          <w:rFonts w:ascii="Arial" w:hAnsi="Arial" w:cs="Arial"/>
          <w:spacing w:val="-2"/>
        </w:rPr>
        <w:t xml:space="preserve">лицевой счет </w:t>
      </w:r>
      <w:r w:rsidRPr="002F4594">
        <w:rPr>
          <w:rFonts w:ascii="Arial" w:hAnsi="Arial" w:cs="Arial"/>
        </w:rPr>
        <w:t>____________________________________________________</w:t>
      </w:r>
    </w:p>
    <w:p w:rsidR="00024668" w:rsidRPr="002F4594" w:rsidRDefault="00024668" w:rsidP="00112550">
      <w:pPr>
        <w:shd w:val="clear" w:color="auto" w:fill="FFFFFF"/>
        <w:spacing w:line="240" w:lineRule="auto"/>
        <w:contextualSpacing/>
        <w:rPr>
          <w:rFonts w:ascii="Arial" w:hAnsi="Arial" w:cs="Arial"/>
        </w:rPr>
      </w:pPr>
      <w:r w:rsidRPr="002F4594">
        <w:rPr>
          <w:rFonts w:ascii="Arial" w:hAnsi="Arial" w:cs="Arial"/>
          <w:spacing w:val="-2"/>
        </w:rPr>
        <w:t>К заявлению прилагаются:</w:t>
      </w:r>
    </w:p>
    <w:p w:rsidR="00024668" w:rsidRPr="002F4594" w:rsidRDefault="00024668" w:rsidP="00112550">
      <w:pPr>
        <w:spacing w:line="240" w:lineRule="auto"/>
        <w:ind w:firstLine="567"/>
        <w:contextualSpacing/>
        <w:jc w:val="both"/>
        <w:rPr>
          <w:rFonts w:ascii="Arial" w:hAnsi="Arial" w:cs="Arial"/>
        </w:rPr>
      </w:pPr>
      <w:r w:rsidRPr="002F4594">
        <w:rPr>
          <w:rFonts w:ascii="Arial" w:hAnsi="Arial" w:cs="Arial"/>
        </w:rPr>
        <w:t>1) копия паспорта;</w:t>
      </w:r>
    </w:p>
    <w:p w:rsidR="00024668" w:rsidRPr="002F4594" w:rsidRDefault="00024668" w:rsidP="00112550">
      <w:pPr>
        <w:autoSpaceDE w:val="0"/>
        <w:autoSpaceDN w:val="0"/>
        <w:adjustRightInd w:val="0"/>
        <w:spacing w:line="240" w:lineRule="auto"/>
        <w:ind w:firstLine="540"/>
        <w:contextualSpacing/>
        <w:jc w:val="both"/>
        <w:rPr>
          <w:rFonts w:ascii="Arial" w:hAnsi="Arial" w:cs="Arial"/>
        </w:rPr>
      </w:pPr>
      <w:r w:rsidRPr="002F4594">
        <w:rPr>
          <w:rFonts w:ascii="Arial" w:hAnsi="Arial" w:cs="Arial"/>
        </w:rPr>
        <w:t>2) справка органа Пенсионного фонда Российской Федерации о  размере назначенной (досрочно оформленной)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p>
    <w:p w:rsidR="00024668" w:rsidRPr="002F4594" w:rsidRDefault="00024668" w:rsidP="00112550">
      <w:pPr>
        <w:spacing w:line="240" w:lineRule="auto"/>
        <w:ind w:firstLine="709"/>
        <w:contextualSpacing/>
        <w:jc w:val="both"/>
        <w:rPr>
          <w:rFonts w:ascii="Arial" w:hAnsi="Arial" w:cs="Arial"/>
        </w:rPr>
      </w:pPr>
      <w:r w:rsidRPr="002F4594">
        <w:rPr>
          <w:rFonts w:ascii="Arial" w:hAnsi="Arial" w:cs="Arial"/>
        </w:rPr>
        <w:t>3) копия распоряжения (решения) об освобождении от исполнения полномочий (увольнении);</w:t>
      </w:r>
    </w:p>
    <w:p w:rsidR="00024668" w:rsidRPr="002F4594" w:rsidRDefault="00024668" w:rsidP="00112550">
      <w:pPr>
        <w:spacing w:line="240" w:lineRule="auto"/>
        <w:ind w:firstLine="709"/>
        <w:contextualSpacing/>
        <w:jc w:val="both"/>
        <w:rPr>
          <w:rFonts w:ascii="Arial" w:hAnsi="Arial" w:cs="Arial"/>
        </w:rPr>
      </w:pPr>
      <w:r w:rsidRPr="002F4594">
        <w:rPr>
          <w:rFonts w:ascii="Arial" w:hAnsi="Arial" w:cs="Arial"/>
        </w:rPr>
        <w:t>4) копия трудовой книжки;</w:t>
      </w:r>
    </w:p>
    <w:p w:rsidR="00024668" w:rsidRPr="002F4594" w:rsidRDefault="00024668"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5) копия военного билета (в случае его наличия);</w:t>
      </w:r>
    </w:p>
    <w:p w:rsidR="00024668" w:rsidRPr="002F4594" w:rsidRDefault="00024668"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6) иные документы (указать какие)_______________________________</w:t>
      </w:r>
    </w:p>
    <w:p w:rsidR="00024668" w:rsidRPr="002F4594" w:rsidRDefault="00024668" w:rsidP="00112550">
      <w:pPr>
        <w:autoSpaceDE w:val="0"/>
        <w:autoSpaceDN w:val="0"/>
        <w:adjustRightInd w:val="0"/>
        <w:spacing w:line="240" w:lineRule="auto"/>
        <w:ind w:firstLine="540"/>
        <w:contextualSpacing/>
        <w:jc w:val="both"/>
        <w:rPr>
          <w:rFonts w:ascii="Arial" w:hAnsi="Arial" w:cs="Arial"/>
          <w:spacing w:val="-2"/>
        </w:rPr>
      </w:pPr>
      <w:r w:rsidRPr="002F4594">
        <w:rPr>
          <w:rFonts w:ascii="Arial" w:hAnsi="Arial" w:cs="Arial"/>
        </w:rPr>
        <w:t>__________________________________________________________</w:t>
      </w:r>
    </w:p>
    <w:p w:rsidR="00024668" w:rsidRPr="002F4594" w:rsidRDefault="00024668" w:rsidP="00112550">
      <w:pPr>
        <w:autoSpaceDE w:val="0"/>
        <w:autoSpaceDN w:val="0"/>
        <w:adjustRightInd w:val="0"/>
        <w:spacing w:line="240" w:lineRule="auto"/>
        <w:ind w:firstLine="540"/>
        <w:contextualSpacing/>
        <w:jc w:val="both"/>
        <w:rPr>
          <w:rFonts w:ascii="Arial" w:hAnsi="Arial" w:cs="Arial"/>
        </w:rPr>
      </w:pPr>
      <w:r w:rsidRPr="002F4594">
        <w:rPr>
          <w:rFonts w:ascii="Arial" w:hAnsi="Arial" w:cs="Arial"/>
        </w:rPr>
        <w:t>Предупрежде</w:t>
      </w:r>
      <w:proofErr w:type="gramStart"/>
      <w:r w:rsidRPr="002F4594">
        <w:rPr>
          <w:rFonts w:ascii="Arial" w:hAnsi="Arial" w:cs="Arial"/>
        </w:rPr>
        <w:t>н(</w:t>
      </w:r>
      <w:proofErr w:type="gramEnd"/>
      <w:r w:rsidRPr="002F4594">
        <w:rPr>
          <w:rFonts w:ascii="Arial" w:hAnsi="Arial" w:cs="Arial"/>
        </w:rPr>
        <w:t>а) об ответственности за предоставление недостоверной информации.</w:t>
      </w:r>
    </w:p>
    <w:p w:rsidR="00024668" w:rsidRPr="002F4594" w:rsidRDefault="00024668" w:rsidP="00112550">
      <w:pPr>
        <w:autoSpaceDE w:val="0"/>
        <w:autoSpaceDN w:val="0"/>
        <w:adjustRightInd w:val="0"/>
        <w:spacing w:line="240" w:lineRule="auto"/>
        <w:ind w:firstLine="540"/>
        <w:contextualSpacing/>
        <w:jc w:val="both"/>
        <w:rPr>
          <w:rFonts w:ascii="Arial" w:hAnsi="Arial" w:cs="Arial"/>
        </w:rPr>
      </w:pPr>
      <w:proofErr w:type="gramStart"/>
      <w:r w:rsidRPr="002F4594">
        <w:rPr>
          <w:rFonts w:ascii="Arial" w:hAnsi="Arial" w:cs="Arial"/>
        </w:rPr>
        <w:t xml:space="preserve">В соответствии с Федеральным </w:t>
      </w:r>
      <w:hyperlink r:id="rId18" w:history="1">
        <w:r w:rsidRPr="002F4594">
          <w:rPr>
            <w:rFonts w:ascii="Arial" w:hAnsi="Arial" w:cs="Arial"/>
          </w:rPr>
          <w:t>законом</w:t>
        </w:r>
      </w:hyperlink>
      <w:r w:rsidRPr="002F4594">
        <w:rPr>
          <w:rFonts w:ascii="Arial" w:hAnsi="Arial" w:cs="Arial"/>
        </w:rPr>
        <w:t xml:space="preserve"> от 27 июля 2006 года N 152-ФЗ "О персональных данных" даю согласие Администрации </w:t>
      </w:r>
      <w:r w:rsidR="00E06D59">
        <w:rPr>
          <w:rFonts w:ascii="Arial" w:hAnsi="Arial" w:cs="Arial"/>
        </w:rPr>
        <w:t>Никольского</w:t>
      </w:r>
      <w:r w:rsidRPr="002F4594">
        <w:rPr>
          <w:rFonts w:ascii="Arial" w:hAnsi="Arial" w:cs="Arial"/>
        </w:rPr>
        <w:t xml:space="preserve">  сельсовета Щигровского района  Курской области, областному казенному учреждению "Центр социальных выплат"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w:t>
      </w:r>
      <w:proofErr w:type="gramEnd"/>
      <w:r w:rsidRPr="002F4594">
        <w:rPr>
          <w:rFonts w:ascii="Arial" w:hAnsi="Arial" w:cs="Arial"/>
        </w:rPr>
        <w:t xml:space="preserve">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w:t>
      </w:r>
      <w:proofErr w:type="gramStart"/>
      <w:r w:rsidRPr="002F4594">
        <w:rPr>
          <w:rFonts w:ascii="Arial" w:hAnsi="Arial" w:cs="Arial"/>
        </w:rPr>
        <w:t>смешанную</w:t>
      </w:r>
      <w:proofErr w:type="gramEnd"/>
      <w:r w:rsidRPr="002F4594">
        <w:rPr>
          <w:rFonts w:ascii="Arial" w:hAnsi="Arial" w:cs="Arial"/>
        </w:rPr>
        <w:t>) на период получения ежемесячной доплаты к трудовой пенсии.</w:t>
      </w: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r w:rsidRPr="002F4594">
        <w:rPr>
          <w:rFonts w:ascii="Arial" w:hAnsi="Arial" w:cs="Arial"/>
          <w:spacing w:val="-2"/>
        </w:rPr>
        <w:t xml:space="preserve">«___»_______________ </w:t>
      </w:r>
      <w:proofErr w:type="gramStart"/>
      <w:r w:rsidRPr="002F4594">
        <w:rPr>
          <w:rFonts w:ascii="Arial" w:hAnsi="Arial" w:cs="Arial"/>
          <w:spacing w:val="-2"/>
        </w:rPr>
        <w:t>г</w:t>
      </w:r>
      <w:proofErr w:type="gramEnd"/>
      <w:r w:rsidRPr="002F4594">
        <w:rPr>
          <w:rFonts w:ascii="Arial" w:hAnsi="Arial" w:cs="Arial"/>
          <w:spacing w:val="-2"/>
        </w:rPr>
        <w:t>. ________________________</w:t>
      </w: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sz w:val="16"/>
          <w:szCs w:val="16"/>
        </w:rPr>
      </w:pPr>
      <w:r w:rsidRPr="002F4594">
        <w:rPr>
          <w:rFonts w:ascii="Arial" w:hAnsi="Arial" w:cs="Arial"/>
          <w:spacing w:val="-2"/>
          <w:sz w:val="16"/>
          <w:szCs w:val="16"/>
        </w:rPr>
        <w:tab/>
      </w:r>
      <w:r w:rsidRPr="002F4594">
        <w:rPr>
          <w:rFonts w:ascii="Arial" w:hAnsi="Arial" w:cs="Arial"/>
          <w:spacing w:val="-2"/>
          <w:sz w:val="16"/>
          <w:szCs w:val="16"/>
        </w:rPr>
        <w:tab/>
      </w:r>
      <w:r w:rsidRPr="002F4594">
        <w:rPr>
          <w:rFonts w:ascii="Arial" w:hAnsi="Arial" w:cs="Arial"/>
          <w:spacing w:val="-2"/>
          <w:sz w:val="16"/>
          <w:szCs w:val="16"/>
        </w:rPr>
        <w:tab/>
      </w:r>
      <w:r w:rsidRPr="002F4594">
        <w:rPr>
          <w:rFonts w:ascii="Arial" w:hAnsi="Arial" w:cs="Arial"/>
          <w:spacing w:val="-2"/>
          <w:sz w:val="16"/>
          <w:szCs w:val="16"/>
        </w:rPr>
        <w:tab/>
      </w:r>
      <w:r w:rsidRPr="002F4594">
        <w:rPr>
          <w:rFonts w:ascii="Arial" w:hAnsi="Arial" w:cs="Arial"/>
          <w:spacing w:val="-2"/>
          <w:sz w:val="16"/>
          <w:szCs w:val="16"/>
        </w:rPr>
        <w:tab/>
        <w:t>(подпись заявителя)</w:t>
      </w: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r w:rsidRPr="002F4594">
        <w:rPr>
          <w:rFonts w:ascii="Arial" w:hAnsi="Arial" w:cs="Arial"/>
          <w:spacing w:val="-2"/>
        </w:rPr>
        <w:t>Заявление и документы принял:</w:t>
      </w: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pacing w:val="-2"/>
        </w:rPr>
      </w:pPr>
      <w:r w:rsidRPr="002F4594">
        <w:rPr>
          <w:rFonts w:ascii="Arial" w:hAnsi="Arial" w:cs="Arial"/>
          <w:spacing w:val="-2"/>
        </w:rPr>
        <w:t>«___»_________________</w:t>
      </w:r>
      <w:proofErr w:type="gramStart"/>
      <w:r w:rsidRPr="002F4594">
        <w:rPr>
          <w:rFonts w:ascii="Arial" w:hAnsi="Arial" w:cs="Arial"/>
          <w:spacing w:val="-2"/>
        </w:rPr>
        <w:t>г</w:t>
      </w:r>
      <w:proofErr w:type="gramEnd"/>
      <w:r w:rsidRPr="002F4594">
        <w:rPr>
          <w:rFonts w:ascii="Arial" w:hAnsi="Arial" w:cs="Arial"/>
          <w:spacing w:val="-2"/>
        </w:rPr>
        <w:t>. ______________________   ____________________</w:t>
      </w:r>
    </w:p>
    <w:p w:rsidR="00024668" w:rsidRPr="002F4594" w:rsidRDefault="00024668" w:rsidP="00112550">
      <w:pPr>
        <w:widowControl w:val="0"/>
        <w:shd w:val="clear" w:color="auto" w:fill="FFFFFF"/>
        <w:tabs>
          <w:tab w:val="left" w:pos="734"/>
        </w:tabs>
        <w:autoSpaceDE w:val="0"/>
        <w:autoSpaceDN w:val="0"/>
        <w:adjustRightInd w:val="0"/>
        <w:spacing w:line="240" w:lineRule="auto"/>
        <w:contextualSpacing/>
        <w:rPr>
          <w:rFonts w:ascii="Arial" w:hAnsi="Arial" w:cs="Arial"/>
          <w:sz w:val="16"/>
          <w:szCs w:val="16"/>
        </w:rPr>
      </w:pPr>
      <w:r w:rsidRPr="002F4594">
        <w:rPr>
          <w:rFonts w:ascii="Arial" w:hAnsi="Arial" w:cs="Arial"/>
          <w:spacing w:val="-2"/>
          <w:sz w:val="16"/>
          <w:szCs w:val="16"/>
        </w:rPr>
        <w:tab/>
        <w:t>(дата принятия)</w:t>
      </w:r>
      <w:r w:rsidRPr="002F4594">
        <w:rPr>
          <w:rFonts w:ascii="Arial" w:hAnsi="Arial" w:cs="Arial"/>
          <w:spacing w:val="-2"/>
          <w:sz w:val="16"/>
          <w:szCs w:val="16"/>
        </w:rPr>
        <w:tab/>
        <w:t>(подпись специалиста)  (фамилия, инициалы принявшего)</w:t>
      </w:r>
    </w:p>
    <w:p w:rsidR="00024668" w:rsidRPr="002F4594" w:rsidRDefault="00024668" w:rsidP="00112550">
      <w:pPr>
        <w:autoSpaceDE w:val="0"/>
        <w:autoSpaceDN w:val="0"/>
        <w:adjustRightInd w:val="0"/>
        <w:spacing w:line="240" w:lineRule="auto"/>
        <w:contextualSpacing/>
        <w:jc w:val="right"/>
      </w:pPr>
    </w:p>
    <w:p w:rsidR="00024668" w:rsidRPr="002F4594" w:rsidRDefault="00024668" w:rsidP="00112550">
      <w:pPr>
        <w:autoSpaceDE w:val="0"/>
        <w:autoSpaceDN w:val="0"/>
        <w:adjustRightInd w:val="0"/>
        <w:spacing w:line="240" w:lineRule="auto"/>
        <w:contextualSpacing/>
        <w:jc w:val="right"/>
        <w:sectPr w:rsidR="00024668" w:rsidRPr="002F4594" w:rsidSect="008E54EC">
          <w:footerReference w:type="even" r:id="rId19"/>
          <w:footerReference w:type="default" r:id="rId20"/>
          <w:pgSz w:w="11906" w:h="16838"/>
          <w:pgMar w:top="1134" w:right="567" w:bottom="1134" w:left="1134" w:header="720" w:footer="720" w:gutter="0"/>
          <w:cols w:space="720"/>
          <w:noEndnote/>
        </w:sectPr>
      </w:pPr>
    </w:p>
    <w:p w:rsidR="00950CF1" w:rsidRPr="002F4594" w:rsidRDefault="00950CF1" w:rsidP="00112550">
      <w:pPr>
        <w:pStyle w:val="af"/>
        <w:ind w:firstLine="3686"/>
        <w:contextualSpacing/>
        <w:jc w:val="both"/>
        <w:rPr>
          <w:rFonts w:ascii="Arial" w:hAnsi="Arial" w:cs="Arial"/>
          <w:szCs w:val="28"/>
        </w:rPr>
      </w:pPr>
      <w:r w:rsidRPr="002F4594">
        <w:rPr>
          <w:rFonts w:ascii="Arial" w:hAnsi="Arial" w:cs="Arial"/>
          <w:szCs w:val="28"/>
        </w:rPr>
        <w:lastRenderedPageBreak/>
        <w:t xml:space="preserve">Приложение № </w:t>
      </w:r>
      <w:r w:rsidR="000538EC" w:rsidRPr="002F4594">
        <w:rPr>
          <w:rFonts w:ascii="Arial" w:hAnsi="Arial" w:cs="Arial"/>
          <w:szCs w:val="28"/>
        </w:rPr>
        <w:t>5</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FE4643" w:rsidRPr="002F4594" w:rsidRDefault="00FE4643" w:rsidP="00112550">
      <w:pPr>
        <w:spacing w:line="240" w:lineRule="auto"/>
        <w:ind w:left="4500"/>
        <w:contextualSpacing/>
        <w:rPr>
          <w:rFonts w:ascii="Arial" w:hAnsi="Arial" w:cs="Arial"/>
          <w:szCs w:val="28"/>
        </w:rPr>
      </w:pPr>
    </w:p>
    <w:p w:rsidR="00FE4643" w:rsidRPr="002F4594" w:rsidRDefault="00FE4643" w:rsidP="00112550">
      <w:pPr>
        <w:spacing w:line="240" w:lineRule="auto"/>
        <w:contextualSpacing/>
        <w:jc w:val="center"/>
        <w:rPr>
          <w:rFonts w:ascii="Arial" w:hAnsi="Arial" w:cs="Arial"/>
          <w:szCs w:val="28"/>
        </w:rPr>
      </w:pPr>
      <w:r w:rsidRPr="002F4594">
        <w:rPr>
          <w:rFonts w:ascii="Arial" w:hAnsi="Arial" w:cs="Arial"/>
          <w:szCs w:val="28"/>
        </w:rPr>
        <w:t>ПРЕДСТАВЛЕНИЕ О НАЗНАЧЕНИИ ПЕНСИИ ЗА ВЫСЛУГУ ЛЕТ</w:t>
      </w:r>
    </w:p>
    <w:p w:rsidR="00950CF1" w:rsidRPr="002F4594" w:rsidRDefault="00950CF1" w:rsidP="00112550">
      <w:pPr>
        <w:spacing w:line="240" w:lineRule="auto"/>
        <w:contextualSpacing/>
        <w:jc w:val="center"/>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В соответствии с Законом Курской области «О муниципальной службе в Курской области» прошу назначить пенсию за выслугу лет к трудовой пенсии по старости (инвалидности)</w:t>
      </w:r>
      <w:r w:rsidR="00950CF1" w:rsidRPr="002F4594">
        <w:rPr>
          <w:rFonts w:ascii="Arial" w:hAnsi="Arial" w:cs="Arial"/>
          <w:szCs w:val="28"/>
        </w:rPr>
        <w:t xml:space="preserve"> </w:t>
      </w:r>
      <w:r w:rsidRPr="002F4594">
        <w:rPr>
          <w:rFonts w:ascii="Arial" w:hAnsi="Arial" w:cs="Arial"/>
          <w:szCs w:val="28"/>
        </w:rPr>
        <w:t>________________________________________,</w:t>
      </w:r>
    </w:p>
    <w:p w:rsidR="00950CF1"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(фамилия, имя, отчество </w:t>
      </w:r>
      <w:proofErr w:type="gramStart"/>
      <w:r w:rsidRPr="002F4594">
        <w:rPr>
          <w:rFonts w:ascii="Arial" w:hAnsi="Arial" w:cs="Arial"/>
          <w:szCs w:val="28"/>
        </w:rPr>
        <w:t>последние</w:t>
      </w:r>
      <w:proofErr w:type="gramEnd"/>
      <w:r w:rsidRPr="002F4594">
        <w:rPr>
          <w:rFonts w:ascii="Arial" w:hAnsi="Arial" w:cs="Arial"/>
          <w:szCs w:val="28"/>
        </w:rPr>
        <w:t xml:space="preserve"> при наличии)</w:t>
      </w:r>
    </w:p>
    <w:p w:rsidR="00FE4643" w:rsidRPr="002F4594" w:rsidRDefault="00FE4643" w:rsidP="00112550">
      <w:pPr>
        <w:pStyle w:val="af"/>
        <w:ind w:firstLine="709"/>
        <w:contextualSpacing/>
        <w:jc w:val="both"/>
        <w:rPr>
          <w:rFonts w:ascii="Arial" w:hAnsi="Arial" w:cs="Arial"/>
          <w:szCs w:val="28"/>
        </w:rPr>
      </w:pPr>
      <w:proofErr w:type="gramStart"/>
      <w:r w:rsidRPr="002F4594">
        <w:rPr>
          <w:rFonts w:ascii="Arial" w:hAnsi="Arial" w:cs="Arial"/>
          <w:szCs w:val="28"/>
        </w:rPr>
        <w:t>замещавшему</w:t>
      </w:r>
      <w:proofErr w:type="gramEnd"/>
      <w:r w:rsidRPr="002F4594">
        <w:rPr>
          <w:rFonts w:ascii="Arial" w:hAnsi="Arial" w:cs="Arial"/>
          <w:szCs w:val="28"/>
        </w:rPr>
        <w:t xml:space="preserve"> должность ______________________________________.</w:t>
      </w:r>
    </w:p>
    <w:p w:rsidR="00FE4643" w:rsidRPr="002F4594" w:rsidRDefault="00FE4643" w:rsidP="00112550">
      <w:pPr>
        <w:pStyle w:val="af"/>
        <w:ind w:firstLine="709"/>
        <w:contextualSpacing/>
        <w:jc w:val="both"/>
        <w:rPr>
          <w:rFonts w:ascii="Arial" w:hAnsi="Arial" w:cs="Arial"/>
          <w:sz w:val="20"/>
          <w:szCs w:val="20"/>
        </w:rPr>
      </w:pPr>
      <w:r w:rsidRPr="002F4594">
        <w:rPr>
          <w:rFonts w:ascii="Arial" w:hAnsi="Arial" w:cs="Arial"/>
          <w:sz w:val="20"/>
          <w:szCs w:val="20"/>
        </w:rPr>
        <w:t>(наименование должности на день увольнения с муниципальной службы)</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Стаж муниципальной службы составляет ______ лет.</w:t>
      </w:r>
    </w:p>
    <w:p w:rsidR="00950CF1"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Среднемесячный заработок для назначения пенсии за выслугу лет на должности _____________________________________________________ </w:t>
      </w:r>
    </w:p>
    <w:p w:rsidR="00FE4643" w:rsidRPr="002F4594" w:rsidRDefault="00FE4643" w:rsidP="00112550">
      <w:pPr>
        <w:pStyle w:val="af"/>
        <w:ind w:firstLine="709"/>
        <w:contextualSpacing/>
        <w:jc w:val="center"/>
        <w:rPr>
          <w:rFonts w:ascii="Arial" w:hAnsi="Arial" w:cs="Arial"/>
          <w:szCs w:val="28"/>
        </w:rPr>
      </w:pPr>
      <w:r w:rsidRPr="002F4594">
        <w:rPr>
          <w:rFonts w:ascii="Arial" w:hAnsi="Arial" w:cs="Arial"/>
          <w:szCs w:val="28"/>
        </w:rPr>
        <w:t>(наименование должности)</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составляет _____ руб. ____ </w:t>
      </w:r>
      <w:r w:rsidR="008E54EC" w:rsidRPr="002F4594">
        <w:rPr>
          <w:rFonts w:ascii="Arial" w:hAnsi="Arial" w:cs="Arial"/>
          <w:szCs w:val="28"/>
        </w:rPr>
        <w:t>коп,</w:t>
      </w:r>
      <w:r w:rsidRPr="002F4594">
        <w:rPr>
          <w:rFonts w:ascii="Arial" w:hAnsi="Arial" w:cs="Arial"/>
          <w:szCs w:val="28"/>
        </w:rPr>
        <w:t xml:space="preserve"> что составляет ______% среднемесячного заработка, учитываемого для назначения пенсии за выслугу лет.</w:t>
      </w:r>
    </w:p>
    <w:p w:rsidR="00FE4643" w:rsidRPr="002F4594" w:rsidRDefault="00FE4643" w:rsidP="008E54EC">
      <w:pPr>
        <w:pStyle w:val="af"/>
        <w:ind w:firstLine="709"/>
        <w:contextualSpacing/>
        <w:jc w:val="both"/>
        <w:rPr>
          <w:rFonts w:ascii="Arial" w:hAnsi="Arial" w:cs="Arial"/>
          <w:szCs w:val="28"/>
        </w:rPr>
      </w:pPr>
      <w:r w:rsidRPr="002F4594">
        <w:rPr>
          <w:rFonts w:ascii="Arial" w:hAnsi="Arial" w:cs="Arial"/>
          <w:szCs w:val="28"/>
        </w:rPr>
        <w:t>Уволе</w:t>
      </w:r>
      <w:proofErr w:type="gramStart"/>
      <w:r w:rsidRPr="002F4594">
        <w:rPr>
          <w:rFonts w:ascii="Arial" w:hAnsi="Arial" w:cs="Arial"/>
          <w:szCs w:val="28"/>
        </w:rPr>
        <w:t>н(</w:t>
      </w:r>
      <w:proofErr w:type="gramEnd"/>
      <w:r w:rsidRPr="002F4594">
        <w:rPr>
          <w:rFonts w:ascii="Arial" w:hAnsi="Arial" w:cs="Arial"/>
          <w:szCs w:val="28"/>
        </w:rPr>
        <w:t xml:space="preserve">а) с муниципальной службы по </w:t>
      </w:r>
      <w:r w:rsidR="008E54EC" w:rsidRPr="002F4594">
        <w:rPr>
          <w:rFonts w:ascii="Arial" w:hAnsi="Arial" w:cs="Arial"/>
          <w:szCs w:val="28"/>
        </w:rPr>
        <w:t>основанию: _</w:t>
      </w:r>
      <w:r w:rsidRPr="002F4594">
        <w:rPr>
          <w:rFonts w:ascii="Arial" w:hAnsi="Arial" w:cs="Arial"/>
          <w:szCs w:val="28"/>
        </w:rPr>
        <w:t>________</w:t>
      </w:r>
      <w:r w:rsidR="008E54EC" w:rsidRPr="002F4594">
        <w:rPr>
          <w:rFonts w:ascii="Arial" w:hAnsi="Arial" w:cs="Arial"/>
          <w:szCs w:val="28"/>
        </w:rPr>
        <w:t>______</w:t>
      </w:r>
      <w:r w:rsidR="00950CF1" w:rsidRPr="002F4594">
        <w:rPr>
          <w:rFonts w:ascii="Arial" w:hAnsi="Arial" w:cs="Arial"/>
          <w:szCs w:val="28"/>
        </w:rPr>
        <w:t>_</w:t>
      </w:r>
      <w:r w:rsidR="008E54EC" w:rsidRPr="002F4594">
        <w:rPr>
          <w:rFonts w:ascii="Arial" w:hAnsi="Arial" w:cs="Arial"/>
          <w:szCs w:val="28"/>
        </w:rPr>
        <w:t>.</w:t>
      </w:r>
    </w:p>
    <w:p w:rsidR="00FE4643" w:rsidRPr="002F4594" w:rsidRDefault="00FE4643" w:rsidP="00112550">
      <w:pPr>
        <w:pStyle w:val="af"/>
        <w:ind w:firstLine="709"/>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К представлению </w:t>
      </w:r>
      <w:proofErr w:type="gramStart"/>
      <w:r w:rsidRPr="002F4594">
        <w:rPr>
          <w:rFonts w:ascii="Arial" w:hAnsi="Arial" w:cs="Arial"/>
          <w:szCs w:val="28"/>
        </w:rPr>
        <w:t>приложены</w:t>
      </w:r>
      <w:proofErr w:type="gramEnd"/>
      <w:r w:rsidRPr="002F4594">
        <w:rPr>
          <w:rFonts w:ascii="Arial" w:hAnsi="Arial" w:cs="Arial"/>
          <w:szCs w:val="28"/>
        </w:rPr>
        <w:t>:</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1) заявление о назначении пенсии за выслугу лет;</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2) справка о должностях, периоды службы (работы) в которых включаются в стаж муниципальной службы для назначения пенсии за выслугу лет;</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3) справка о размере среднемесячного заработка муниципального служащего </w:t>
      </w:r>
      <w:proofErr w:type="gramStart"/>
      <w:r w:rsidRPr="002F4594">
        <w:rPr>
          <w:rFonts w:ascii="Arial" w:hAnsi="Arial" w:cs="Arial"/>
          <w:szCs w:val="28"/>
        </w:rPr>
        <w:t>за</w:t>
      </w:r>
      <w:proofErr w:type="gramEnd"/>
      <w:r w:rsidRPr="002F4594">
        <w:rPr>
          <w:rFonts w:ascii="Arial" w:hAnsi="Arial" w:cs="Arial"/>
          <w:szCs w:val="28"/>
        </w:rPr>
        <w:t xml:space="preserve"> последние 12 полных месяцев непосредственно перед увольнением с муниципальной службы;</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4) копия распоряжения об увольнении из муниципального органа;</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5) копия трудовой книжки;</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6) справка органа, осуществляющего пенсионное обеспечение, о назначенной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7) документы, подтверждающие периоды, включаемые в стаж муниципальной службы для назначения пенсии за выслугу лет, в том числе:</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а) копия военного билета;</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lastRenderedPageBreak/>
        <w:t xml:space="preserve">б) копия распоряжения Главы  </w:t>
      </w:r>
      <w:r w:rsidR="00E06D59">
        <w:rPr>
          <w:rFonts w:ascii="Arial" w:hAnsi="Arial" w:cs="Arial"/>
          <w:szCs w:val="28"/>
        </w:rPr>
        <w:t>Никольского</w:t>
      </w:r>
      <w:r w:rsidRPr="002F4594">
        <w:rPr>
          <w:rFonts w:ascii="Arial" w:hAnsi="Arial" w:cs="Arial"/>
          <w:szCs w:val="28"/>
        </w:rPr>
        <w:t xml:space="preserve"> сельсовета </w:t>
      </w:r>
      <w:r w:rsidR="00EA2806" w:rsidRPr="002F4594">
        <w:rPr>
          <w:rFonts w:ascii="Arial" w:hAnsi="Arial" w:cs="Arial"/>
          <w:szCs w:val="28"/>
        </w:rPr>
        <w:t>Щигровского района</w:t>
      </w:r>
      <w:r w:rsidRPr="002F4594">
        <w:rPr>
          <w:rFonts w:ascii="Arial" w:hAnsi="Arial" w:cs="Arial"/>
          <w:szCs w:val="28"/>
        </w:rPr>
        <w:t xml:space="preserve"> Курской области о зачете в стаж муниципальной службы иных периодов работы (службы);</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в) другие документы, подтверждающие стаж муниципальной службы (работы).</w:t>
      </w: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FE4643" w:rsidRPr="002F4594" w:rsidRDefault="00950CF1" w:rsidP="00112550">
      <w:pPr>
        <w:pStyle w:val="af"/>
        <w:ind w:firstLine="709"/>
        <w:contextualSpacing/>
        <w:jc w:val="both"/>
        <w:rPr>
          <w:rFonts w:ascii="Arial" w:hAnsi="Arial" w:cs="Arial"/>
          <w:szCs w:val="28"/>
        </w:rPr>
      </w:pPr>
      <w:r w:rsidRPr="002F4594">
        <w:rPr>
          <w:rFonts w:ascii="Arial" w:hAnsi="Arial" w:cs="Arial"/>
          <w:szCs w:val="28"/>
        </w:rPr>
        <w:t>Дата _____________</w:t>
      </w: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709"/>
        <w:contextualSpacing/>
        <w:jc w:val="both"/>
        <w:rPr>
          <w:rFonts w:ascii="Arial" w:hAnsi="Arial" w:cs="Arial"/>
          <w:szCs w:val="28"/>
        </w:rPr>
      </w:pPr>
    </w:p>
    <w:p w:rsidR="00950CF1" w:rsidRPr="002F4594" w:rsidRDefault="00950CF1" w:rsidP="00112550">
      <w:pPr>
        <w:pStyle w:val="af"/>
        <w:ind w:firstLine="3686"/>
        <w:contextualSpacing/>
        <w:jc w:val="both"/>
        <w:rPr>
          <w:rFonts w:ascii="Arial" w:hAnsi="Arial" w:cs="Arial"/>
          <w:szCs w:val="28"/>
        </w:rPr>
      </w:pPr>
      <w:r w:rsidRPr="002F4594">
        <w:rPr>
          <w:rFonts w:ascii="Arial" w:hAnsi="Arial" w:cs="Arial"/>
          <w:szCs w:val="28"/>
        </w:rPr>
        <w:lastRenderedPageBreak/>
        <w:t xml:space="preserve">Приложение № </w:t>
      </w:r>
      <w:r w:rsidR="000538EC" w:rsidRPr="002F4594">
        <w:rPr>
          <w:rFonts w:ascii="Arial" w:hAnsi="Arial" w:cs="Arial"/>
          <w:szCs w:val="28"/>
        </w:rPr>
        <w:t>6</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FE4643" w:rsidRPr="002F4594" w:rsidRDefault="00FE4643" w:rsidP="00112550">
      <w:pPr>
        <w:spacing w:line="240" w:lineRule="auto"/>
        <w:ind w:left="4500"/>
        <w:contextualSpacing/>
        <w:rPr>
          <w:rFonts w:ascii="Arial" w:hAnsi="Arial" w:cs="Arial"/>
          <w:szCs w:val="28"/>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 xml:space="preserve">Администрация </w:t>
      </w:r>
      <w:r w:rsidR="00E06D59">
        <w:rPr>
          <w:rFonts w:ascii="Arial" w:hAnsi="Arial" w:cs="Arial"/>
        </w:rPr>
        <w:t>Никольского</w:t>
      </w:r>
      <w:r w:rsidRPr="002F4594">
        <w:rPr>
          <w:rFonts w:ascii="Arial" w:hAnsi="Arial" w:cs="Arial"/>
        </w:rPr>
        <w:t xml:space="preserve"> сельсовета</w:t>
      </w: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Щигровского района Курской области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РАСПОРЯЖЕНИЕ</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от __________ 20__ г. N ______</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 xml:space="preserve">О назначении </w:t>
      </w:r>
      <w:proofErr w:type="gramStart"/>
      <w:r w:rsidRPr="002F4594">
        <w:rPr>
          <w:rFonts w:ascii="Arial" w:hAnsi="Arial" w:cs="Arial"/>
        </w:rPr>
        <w:t>ежемесячной</w:t>
      </w:r>
      <w:proofErr w:type="gramEnd"/>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доплаты к трудовой пенсии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ind w:firstLine="708"/>
        <w:contextualSpacing/>
        <w:jc w:val="both"/>
        <w:rPr>
          <w:rFonts w:ascii="Arial" w:hAnsi="Arial" w:cs="Arial"/>
        </w:rPr>
      </w:pPr>
      <w:proofErr w:type="gramStart"/>
      <w:r w:rsidRPr="002F4594">
        <w:rPr>
          <w:rFonts w:ascii="Arial" w:hAnsi="Arial" w:cs="Arial"/>
        </w:rPr>
        <w:t xml:space="preserve">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в соответствии со статьей 29-1 Устава </w:t>
      </w:r>
      <w:r w:rsidR="00E06D59">
        <w:rPr>
          <w:rFonts w:ascii="Arial" w:hAnsi="Arial" w:cs="Arial"/>
        </w:rPr>
        <w:t>Никольского</w:t>
      </w:r>
      <w:r w:rsidRPr="002F4594">
        <w:rPr>
          <w:rFonts w:ascii="Arial" w:hAnsi="Arial" w:cs="Arial"/>
        </w:rPr>
        <w:t xml:space="preserve"> сельсовета Щигровского района  Курской области установить с ______________ ежемесячную доплату к трудовой пенсии по старости, инвалидности (нужное подчеркнуть) гр. __________________________________________,</w:t>
      </w:r>
      <w:proofErr w:type="gramEnd"/>
    </w:p>
    <w:p w:rsidR="00112550" w:rsidRPr="002F4594" w:rsidRDefault="00112550" w:rsidP="00112550">
      <w:pPr>
        <w:pStyle w:val="ConsPlusTitle"/>
        <w:widowControl/>
        <w:contextualSpacing/>
        <w:jc w:val="both"/>
        <w:rPr>
          <w:b w:val="0"/>
        </w:rPr>
      </w:pPr>
      <w:proofErr w:type="gramStart"/>
      <w:r w:rsidRPr="002F4594">
        <w:rPr>
          <w:b w:val="0"/>
        </w:rPr>
        <w:t>осуществляющему</w:t>
      </w:r>
      <w:proofErr w:type="gramEnd"/>
      <w:r w:rsidRPr="002F4594">
        <w:rPr>
          <w:b w:val="0"/>
        </w:rPr>
        <w:t xml:space="preserve"> полномочия выборного должностного лица местного самоуправления главы </w:t>
      </w:r>
      <w:r w:rsidR="00E06D59">
        <w:rPr>
          <w:b w:val="0"/>
        </w:rPr>
        <w:t>Никольского</w:t>
      </w:r>
      <w:r w:rsidRPr="002F4594">
        <w:rPr>
          <w:b w:val="0"/>
        </w:rPr>
        <w:t xml:space="preserve"> </w:t>
      </w:r>
      <w:r w:rsidR="008E54EC" w:rsidRPr="002F4594">
        <w:rPr>
          <w:b w:val="0"/>
        </w:rPr>
        <w:t>сельсовета Щигровского района</w:t>
      </w:r>
      <w:r w:rsidRPr="002F4594">
        <w:rPr>
          <w:b w:val="0"/>
        </w:rPr>
        <w:t xml:space="preserve"> Курской области на постоянной основе.</w:t>
      </w:r>
    </w:p>
    <w:p w:rsidR="00112550" w:rsidRPr="002F4594" w:rsidRDefault="00112550" w:rsidP="00112550">
      <w:pPr>
        <w:autoSpaceDE w:val="0"/>
        <w:autoSpaceDN w:val="0"/>
        <w:adjustRightInd w:val="0"/>
        <w:spacing w:line="240" w:lineRule="auto"/>
        <w:ind w:firstLine="708"/>
        <w:contextualSpacing/>
        <w:jc w:val="both"/>
        <w:rPr>
          <w:rFonts w:ascii="Arial" w:hAnsi="Arial" w:cs="Arial"/>
        </w:rPr>
      </w:pPr>
      <w:r w:rsidRPr="002F4594">
        <w:rPr>
          <w:rFonts w:ascii="Arial" w:hAnsi="Arial" w:cs="Arial"/>
        </w:rPr>
        <w:t>Срок замещения должности составляет ____ лет.</w:t>
      </w:r>
    </w:p>
    <w:p w:rsidR="00112550" w:rsidRPr="002F4594" w:rsidRDefault="00112550" w:rsidP="00112550">
      <w:pPr>
        <w:autoSpaceDE w:val="0"/>
        <w:autoSpaceDN w:val="0"/>
        <w:adjustRightInd w:val="0"/>
        <w:spacing w:line="240" w:lineRule="auto"/>
        <w:ind w:firstLine="708"/>
        <w:contextualSpacing/>
        <w:jc w:val="both"/>
        <w:rPr>
          <w:rFonts w:ascii="Arial" w:hAnsi="Arial" w:cs="Arial"/>
        </w:rPr>
      </w:pPr>
      <w:r w:rsidRPr="002F4594">
        <w:rPr>
          <w:rFonts w:ascii="Arial" w:hAnsi="Arial" w:cs="Arial"/>
        </w:rPr>
        <w:t>Ежемесячное денежное вознаграждение первого заместителя Губернатора Курской области, учитываемое для назначения ежемесячной доплаты к трудовой пенсии, составляет _______ руб. ______ коп.</w:t>
      </w:r>
    </w:p>
    <w:p w:rsidR="00112550" w:rsidRPr="002F4594" w:rsidRDefault="00112550" w:rsidP="00112550">
      <w:pPr>
        <w:autoSpaceDE w:val="0"/>
        <w:autoSpaceDN w:val="0"/>
        <w:adjustRightInd w:val="0"/>
        <w:spacing w:line="240" w:lineRule="auto"/>
        <w:ind w:firstLine="708"/>
        <w:contextualSpacing/>
        <w:jc w:val="both"/>
        <w:rPr>
          <w:rFonts w:ascii="Arial" w:hAnsi="Arial" w:cs="Arial"/>
        </w:rPr>
      </w:pPr>
      <w:r w:rsidRPr="002F4594">
        <w:rPr>
          <w:rFonts w:ascii="Arial" w:hAnsi="Arial" w:cs="Arial"/>
        </w:rPr>
        <w:t xml:space="preserve">Общий размер ежемесячной доплаты </w:t>
      </w:r>
      <w:r w:rsidR="008E54EC" w:rsidRPr="002F4594">
        <w:rPr>
          <w:rFonts w:ascii="Arial" w:hAnsi="Arial" w:cs="Arial"/>
        </w:rPr>
        <w:t>к трудовой</w:t>
      </w:r>
      <w:r w:rsidRPr="002F4594">
        <w:rPr>
          <w:rFonts w:ascii="Arial" w:hAnsi="Arial" w:cs="Arial"/>
        </w:rPr>
        <w:t xml:space="preserve"> пенсии определен в размере _______ руб. _______ </w:t>
      </w:r>
      <w:r w:rsidR="008E54EC" w:rsidRPr="002F4594">
        <w:rPr>
          <w:rFonts w:ascii="Arial" w:hAnsi="Arial" w:cs="Arial"/>
        </w:rPr>
        <w:t>коп,</w:t>
      </w:r>
      <w:r w:rsidRPr="002F4594">
        <w:rPr>
          <w:rFonts w:ascii="Arial" w:hAnsi="Arial" w:cs="Arial"/>
        </w:rPr>
        <w:t xml:space="preserve"> что составляет _______% ежемесячного денежного вознаграждения, учитываемого для </w:t>
      </w:r>
      <w:r w:rsidR="008E54EC" w:rsidRPr="002F4594">
        <w:rPr>
          <w:rFonts w:ascii="Arial" w:hAnsi="Arial" w:cs="Arial"/>
        </w:rPr>
        <w:t>назначения ежемесячной</w:t>
      </w:r>
      <w:r w:rsidRPr="002F4594">
        <w:rPr>
          <w:rFonts w:ascii="Arial" w:hAnsi="Arial" w:cs="Arial"/>
        </w:rPr>
        <w:t xml:space="preserve"> доплаты к трудовой пенсии.</w:t>
      </w:r>
    </w:p>
    <w:p w:rsidR="00112550" w:rsidRPr="002F4594" w:rsidRDefault="00112550" w:rsidP="008E54EC">
      <w:pPr>
        <w:autoSpaceDE w:val="0"/>
        <w:autoSpaceDN w:val="0"/>
        <w:adjustRightInd w:val="0"/>
        <w:spacing w:line="240" w:lineRule="auto"/>
        <w:ind w:firstLine="708"/>
        <w:contextualSpacing/>
        <w:jc w:val="center"/>
        <w:rPr>
          <w:rFonts w:ascii="Arial" w:hAnsi="Arial" w:cs="Arial"/>
        </w:rPr>
      </w:pPr>
      <w:proofErr w:type="gramStart"/>
      <w:r w:rsidRPr="002F4594">
        <w:rPr>
          <w:rFonts w:ascii="Arial" w:hAnsi="Arial" w:cs="Arial"/>
        </w:rPr>
        <w:t xml:space="preserve">Доплата к трудовой пенсии назначена (пожизненно, до  ……..  20….г. </w:t>
      </w:r>
      <w:r w:rsidRPr="002F4594">
        <w:rPr>
          <w:rFonts w:ascii="Arial" w:hAnsi="Arial" w:cs="Arial"/>
          <w:sz w:val="16"/>
          <w:szCs w:val="16"/>
        </w:rPr>
        <w:t>(указывается дата прекращения инвалидности).</w:t>
      </w:r>
      <w:proofErr w:type="gramEnd"/>
    </w:p>
    <w:p w:rsidR="00112550" w:rsidRPr="002F4594" w:rsidRDefault="00112550" w:rsidP="00112550">
      <w:pPr>
        <w:autoSpaceDE w:val="0"/>
        <w:autoSpaceDN w:val="0"/>
        <w:adjustRightInd w:val="0"/>
        <w:spacing w:line="240" w:lineRule="auto"/>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Глава сельсовета                                                      ______________________</w:t>
      </w: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(инициалы, фамилия)</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pStyle w:val="af"/>
        <w:ind w:firstLine="3686"/>
        <w:contextualSpacing/>
        <w:jc w:val="both"/>
        <w:rPr>
          <w:rFonts w:ascii="Arial" w:hAnsi="Arial" w:cs="Arial"/>
          <w:szCs w:val="28"/>
        </w:rPr>
      </w:pPr>
      <w:r w:rsidRPr="002F4594">
        <w:rPr>
          <w:rFonts w:ascii="Arial" w:hAnsi="Arial" w:cs="Arial"/>
          <w:szCs w:val="28"/>
        </w:rPr>
        <w:lastRenderedPageBreak/>
        <w:t>Приложение № 7</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112550" w:rsidRPr="002F4594" w:rsidRDefault="00112550" w:rsidP="00112550">
      <w:pPr>
        <w:autoSpaceDE w:val="0"/>
        <w:autoSpaceDN w:val="0"/>
        <w:adjustRightInd w:val="0"/>
        <w:spacing w:line="240" w:lineRule="auto"/>
        <w:contextualSpacing/>
        <w:jc w:val="right"/>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 xml:space="preserve">Администрация </w:t>
      </w:r>
      <w:r w:rsidR="00E06D59">
        <w:rPr>
          <w:rFonts w:ascii="Arial" w:hAnsi="Arial" w:cs="Arial"/>
        </w:rPr>
        <w:t>Никольского</w:t>
      </w:r>
      <w:r w:rsidRPr="002F4594">
        <w:rPr>
          <w:rFonts w:ascii="Arial" w:hAnsi="Arial" w:cs="Arial"/>
        </w:rPr>
        <w:t xml:space="preserve"> сельсовета</w:t>
      </w: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Щигровского района Курской области</w:t>
      </w:r>
    </w:p>
    <w:p w:rsidR="00112550" w:rsidRPr="002F4594" w:rsidRDefault="00112550" w:rsidP="00112550">
      <w:pPr>
        <w:autoSpaceDE w:val="0"/>
        <w:autoSpaceDN w:val="0"/>
        <w:adjustRightInd w:val="0"/>
        <w:spacing w:line="240" w:lineRule="auto"/>
        <w:ind w:firstLine="540"/>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РАСПОРЯЖЕНИЕ</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от __________ 20__ г. N ______</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 xml:space="preserve">Об отказе в назначении </w:t>
      </w:r>
      <w:proofErr w:type="gramStart"/>
      <w:r w:rsidRPr="002F4594">
        <w:rPr>
          <w:rFonts w:ascii="Arial" w:hAnsi="Arial" w:cs="Arial"/>
        </w:rPr>
        <w:t>ежемесячной</w:t>
      </w:r>
      <w:proofErr w:type="gramEnd"/>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доплаты к трудовой пенсии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jc w:val="both"/>
        <w:rPr>
          <w:rFonts w:ascii="Arial" w:hAnsi="Arial" w:cs="Arial"/>
        </w:rPr>
      </w:pPr>
      <w:r w:rsidRPr="002F4594">
        <w:rPr>
          <w:rFonts w:ascii="Arial" w:hAnsi="Arial" w:cs="Arial"/>
        </w:rPr>
        <w:t xml:space="preserve">Руководствуясь статьей 13.1 Закона Курской области №35-ЗКО от 11.12.1998 года «О гарантиях </w:t>
      </w:r>
      <w:r w:rsidR="008E54EC" w:rsidRPr="002F4594">
        <w:rPr>
          <w:rFonts w:ascii="Arial" w:hAnsi="Arial" w:cs="Arial"/>
        </w:rPr>
        <w:t>осуществления главами</w:t>
      </w:r>
      <w:r w:rsidRPr="002F4594">
        <w:rPr>
          <w:rFonts w:ascii="Arial" w:hAnsi="Arial" w:cs="Arial"/>
        </w:rPr>
        <w:t xml:space="preserve"> муниципальных образований полномочий выборных должностных лиц местного самоуправления на постоянной основе» ( в ред. ЗКО- №31 от 19.04.2013 г.),  статьей 29-1 Устава </w:t>
      </w:r>
      <w:r w:rsidR="00E06D59">
        <w:rPr>
          <w:rFonts w:ascii="Arial" w:hAnsi="Arial" w:cs="Arial"/>
        </w:rPr>
        <w:t>Никольского</w:t>
      </w:r>
      <w:r w:rsidRPr="002F4594">
        <w:rPr>
          <w:rFonts w:ascii="Arial" w:hAnsi="Arial" w:cs="Arial"/>
        </w:rPr>
        <w:t xml:space="preserve">  сельсовета Щигровского района  Курской области   отказать в назначении ежемесячной доплаты к трудовой пенсии гр</w:t>
      </w:r>
      <w:proofErr w:type="gramStart"/>
      <w:r w:rsidRPr="002F4594">
        <w:rPr>
          <w:rFonts w:ascii="Arial" w:hAnsi="Arial" w:cs="Arial"/>
        </w:rPr>
        <w:t>. ________________________________________________________________-,</w:t>
      </w:r>
      <w:proofErr w:type="gramEnd"/>
    </w:p>
    <w:p w:rsidR="00112550" w:rsidRPr="002F4594" w:rsidRDefault="00112550" w:rsidP="00112550">
      <w:pPr>
        <w:autoSpaceDE w:val="0"/>
        <w:autoSpaceDN w:val="0"/>
        <w:adjustRightInd w:val="0"/>
        <w:spacing w:line="240" w:lineRule="auto"/>
        <w:contextualSpacing/>
        <w:jc w:val="both"/>
        <w:rPr>
          <w:rFonts w:ascii="Arial" w:hAnsi="Arial" w:cs="Arial"/>
        </w:rPr>
      </w:pPr>
      <w:r w:rsidRPr="002F4594">
        <w:rPr>
          <w:rFonts w:ascii="Arial" w:hAnsi="Arial" w:cs="Arial"/>
        </w:rPr>
        <w:t xml:space="preserve">                                                   (фамилия, имя, отчество)</w:t>
      </w:r>
    </w:p>
    <w:p w:rsidR="00112550" w:rsidRPr="002F4594" w:rsidRDefault="00112550" w:rsidP="00112550">
      <w:pPr>
        <w:autoSpaceDE w:val="0"/>
        <w:autoSpaceDN w:val="0"/>
        <w:adjustRightInd w:val="0"/>
        <w:spacing w:line="240" w:lineRule="auto"/>
        <w:contextualSpacing/>
        <w:jc w:val="both"/>
        <w:rPr>
          <w:rFonts w:ascii="Arial" w:hAnsi="Arial" w:cs="Arial"/>
        </w:rPr>
      </w:pPr>
      <w:proofErr w:type="gramStart"/>
      <w:r w:rsidRPr="002F4594">
        <w:rPr>
          <w:rFonts w:ascii="Arial" w:hAnsi="Arial" w:cs="Arial"/>
        </w:rPr>
        <w:t>осуществляющему</w:t>
      </w:r>
      <w:proofErr w:type="gramEnd"/>
      <w:r w:rsidRPr="002F4594">
        <w:rPr>
          <w:rFonts w:ascii="Arial" w:hAnsi="Arial" w:cs="Arial"/>
        </w:rPr>
        <w:t xml:space="preserve"> полномочия выборного должностного лица местного самоуправления главы </w:t>
      </w:r>
      <w:r w:rsidR="00E06D59">
        <w:rPr>
          <w:rFonts w:ascii="Arial" w:hAnsi="Arial" w:cs="Arial"/>
        </w:rPr>
        <w:t>Никольского</w:t>
      </w:r>
      <w:r w:rsidRPr="002F4594">
        <w:rPr>
          <w:rFonts w:ascii="Arial" w:hAnsi="Arial" w:cs="Arial"/>
        </w:rPr>
        <w:t xml:space="preserve"> сельсовета Щигровского района Курской области на постоянной основе</w:t>
      </w:r>
    </w:p>
    <w:p w:rsidR="00112550" w:rsidRPr="002F4594" w:rsidRDefault="00112550" w:rsidP="00112550">
      <w:pPr>
        <w:autoSpaceDE w:val="0"/>
        <w:autoSpaceDN w:val="0"/>
        <w:adjustRightInd w:val="0"/>
        <w:spacing w:line="240" w:lineRule="auto"/>
        <w:contextualSpacing/>
        <w:jc w:val="both"/>
        <w:rPr>
          <w:rFonts w:ascii="Arial" w:hAnsi="Arial" w:cs="Arial"/>
        </w:rPr>
      </w:pPr>
      <w:r w:rsidRPr="002F4594">
        <w:rPr>
          <w:rFonts w:ascii="Arial" w:hAnsi="Arial" w:cs="Arial"/>
        </w:rPr>
        <w:t>по следующему основанию ________________________________________</w:t>
      </w: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(причина отказа)</w:t>
      </w:r>
    </w:p>
    <w:p w:rsidR="00112550" w:rsidRPr="002F4594" w:rsidRDefault="00112550" w:rsidP="00112550">
      <w:pPr>
        <w:autoSpaceDE w:val="0"/>
        <w:autoSpaceDN w:val="0"/>
        <w:adjustRightInd w:val="0"/>
        <w:spacing w:line="240" w:lineRule="auto"/>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Глава сельсовета                                                          ___________________</w:t>
      </w:r>
    </w:p>
    <w:p w:rsidR="00112550" w:rsidRPr="002F4594" w:rsidRDefault="00112550" w:rsidP="00112550">
      <w:pPr>
        <w:autoSpaceDE w:val="0"/>
        <w:autoSpaceDN w:val="0"/>
        <w:adjustRightInd w:val="0"/>
        <w:spacing w:line="240" w:lineRule="auto"/>
        <w:contextualSpacing/>
        <w:rPr>
          <w:rFonts w:ascii="Arial" w:hAnsi="Arial" w:cs="Arial"/>
          <w:szCs w:val="28"/>
        </w:rPr>
      </w:pPr>
      <w:r w:rsidRPr="002F4594">
        <w:rPr>
          <w:rFonts w:ascii="Arial" w:hAnsi="Arial" w:cs="Arial"/>
        </w:rPr>
        <w:t xml:space="preserve"> (инициалы, фамилия</w:t>
      </w:r>
      <w:r w:rsidRPr="002F4594">
        <w:rPr>
          <w:rFonts w:ascii="Arial" w:hAnsi="Arial" w:cs="Arial"/>
          <w:szCs w:val="28"/>
        </w:rPr>
        <w:t>)</w:t>
      </w:r>
    </w:p>
    <w:p w:rsidR="00112550" w:rsidRPr="002F4594" w:rsidRDefault="00112550" w:rsidP="00112550">
      <w:pPr>
        <w:autoSpaceDE w:val="0"/>
        <w:autoSpaceDN w:val="0"/>
        <w:adjustRightInd w:val="0"/>
        <w:spacing w:line="240" w:lineRule="auto"/>
        <w:ind w:firstLine="540"/>
        <w:contextualSpacing/>
        <w:jc w:val="both"/>
        <w:rPr>
          <w:rFonts w:ascii="Arial" w:hAnsi="Arial" w:cs="Arial"/>
          <w:szCs w:val="28"/>
        </w:rPr>
      </w:pPr>
    </w:p>
    <w:p w:rsidR="00112550" w:rsidRPr="002F4594" w:rsidRDefault="00112550" w:rsidP="00112550">
      <w:pPr>
        <w:autoSpaceDE w:val="0"/>
        <w:autoSpaceDN w:val="0"/>
        <w:adjustRightInd w:val="0"/>
        <w:spacing w:line="240" w:lineRule="auto"/>
        <w:ind w:firstLine="540"/>
        <w:contextualSpacing/>
        <w:jc w:val="both"/>
        <w:rPr>
          <w:rFonts w:ascii="Arial" w:hAnsi="Arial" w:cs="Arial"/>
          <w:szCs w:val="28"/>
        </w:rPr>
      </w:pPr>
    </w:p>
    <w:p w:rsidR="00112550" w:rsidRPr="002F4594" w:rsidRDefault="00112550" w:rsidP="00112550">
      <w:pPr>
        <w:autoSpaceDE w:val="0"/>
        <w:autoSpaceDN w:val="0"/>
        <w:adjustRightInd w:val="0"/>
        <w:spacing w:line="240" w:lineRule="auto"/>
        <w:ind w:firstLine="540"/>
        <w:contextualSpacing/>
        <w:jc w:val="both"/>
        <w:rPr>
          <w:rFonts w:ascii="Arial" w:hAnsi="Arial" w:cs="Arial"/>
          <w:szCs w:val="28"/>
        </w:rPr>
      </w:pPr>
    </w:p>
    <w:p w:rsidR="00112550" w:rsidRPr="002F4594" w:rsidRDefault="00112550" w:rsidP="00112550">
      <w:pPr>
        <w:autoSpaceDE w:val="0"/>
        <w:autoSpaceDN w:val="0"/>
        <w:adjustRightInd w:val="0"/>
        <w:spacing w:line="240" w:lineRule="auto"/>
        <w:ind w:firstLine="540"/>
        <w:contextualSpacing/>
        <w:jc w:val="both"/>
        <w:rPr>
          <w:rFonts w:ascii="Arial" w:hAnsi="Arial" w:cs="Arial"/>
          <w:szCs w:val="28"/>
        </w:rPr>
      </w:pPr>
    </w:p>
    <w:p w:rsidR="00112550" w:rsidRPr="002F4594" w:rsidRDefault="00112550" w:rsidP="00112550">
      <w:pPr>
        <w:autoSpaceDE w:val="0"/>
        <w:autoSpaceDN w:val="0"/>
        <w:adjustRightInd w:val="0"/>
        <w:spacing w:line="240" w:lineRule="auto"/>
        <w:ind w:firstLine="540"/>
        <w:contextualSpacing/>
        <w:jc w:val="both"/>
        <w:rPr>
          <w:rFonts w:ascii="Arial" w:hAnsi="Arial" w:cs="Arial"/>
          <w:szCs w:val="28"/>
        </w:rPr>
      </w:pPr>
    </w:p>
    <w:p w:rsidR="00112550" w:rsidRPr="002F4594" w:rsidRDefault="00112550" w:rsidP="00112550">
      <w:pPr>
        <w:pStyle w:val="af"/>
        <w:ind w:firstLine="3686"/>
        <w:contextualSpacing/>
        <w:jc w:val="both"/>
        <w:rPr>
          <w:rFonts w:ascii="Arial" w:hAnsi="Arial" w:cs="Arial"/>
          <w:szCs w:val="28"/>
        </w:rPr>
      </w:pPr>
      <w:r w:rsidRPr="002F4594">
        <w:rPr>
          <w:rFonts w:ascii="Arial" w:hAnsi="Arial" w:cs="Arial"/>
          <w:szCs w:val="28"/>
        </w:rPr>
        <w:lastRenderedPageBreak/>
        <w:t>Приложение № 8</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112550" w:rsidRPr="002F4594" w:rsidRDefault="00112550" w:rsidP="00112550">
      <w:pPr>
        <w:autoSpaceDE w:val="0"/>
        <w:autoSpaceDN w:val="0"/>
        <w:adjustRightInd w:val="0"/>
        <w:spacing w:line="240" w:lineRule="auto"/>
        <w:contextualSpacing/>
        <w:jc w:val="right"/>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 xml:space="preserve">Администрация </w:t>
      </w:r>
      <w:r w:rsidR="00E06D59">
        <w:rPr>
          <w:rFonts w:ascii="Arial" w:hAnsi="Arial" w:cs="Arial"/>
        </w:rPr>
        <w:t>Никольского</w:t>
      </w:r>
      <w:r w:rsidRPr="002F4594">
        <w:rPr>
          <w:rFonts w:ascii="Arial" w:hAnsi="Arial" w:cs="Arial"/>
        </w:rPr>
        <w:t xml:space="preserve"> сельсовета</w:t>
      </w: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Щигровского района Курской области</w:t>
      </w:r>
    </w:p>
    <w:p w:rsidR="00112550" w:rsidRPr="002F4594" w:rsidRDefault="00112550" w:rsidP="00112550">
      <w:pPr>
        <w:autoSpaceDE w:val="0"/>
        <w:autoSpaceDN w:val="0"/>
        <w:adjustRightInd w:val="0"/>
        <w:spacing w:line="240" w:lineRule="auto"/>
        <w:contextualSpacing/>
        <w:jc w:val="center"/>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РАСПОРЯЖЕНИЕ</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от _________ 20___ г. N _______</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О приостановлении (возобновлении, прекращении)</w:t>
      </w: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выплаты ежемесячной доплаты к трудовой пенсии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 xml:space="preserve">В соответствии </w:t>
      </w:r>
      <w:proofErr w:type="gramStart"/>
      <w:r w:rsidRPr="002F4594">
        <w:rPr>
          <w:rFonts w:ascii="Arial" w:hAnsi="Arial" w:cs="Arial"/>
        </w:rPr>
        <w:t>с</w:t>
      </w:r>
      <w:proofErr w:type="gramEnd"/>
      <w:r w:rsidRPr="002F4594">
        <w:rPr>
          <w:rFonts w:ascii="Arial" w:hAnsi="Arial" w:cs="Arial"/>
        </w:rPr>
        <w:t xml:space="preserve"> ______________________________________________</w:t>
      </w:r>
    </w:p>
    <w:p w:rsidR="008816B7" w:rsidRPr="002F4594" w:rsidRDefault="00112550" w:rsidP="00112550">
      <w:pPr>
        <w:autoSpaceDE w:val="0"/>
        <w:autoSpaceDN w:val="0"/>
        <w:adjustRightInd w:val="0"/>
        <w:spacing w:line="240" w:lineRule="auto"/>
        <w:ind w:firstLine="709"/>
        <w:contextualSpacing/>
        <w:jc w:val="both"/>
        <w:rPr>
          <w:rFonts w:ascii="Arial" w:hAnsi="Arial" w:cs="Arial"/>
        </w:rPr>
      </w:pPr>
      <w:proofErr w:type="gramStart"/>
      <w:r w:rsidRPr="002F4594">
        <w:rPr>
          <w:rFonts w:ascii="Arial" w:hAnsi="Arial" w:cs="Arial"/>
        </w:rPr>
        <w:t>(указываются основания для приостановления, возобновления и прекращения</w:t>
      </w:r>
      <w:r w:rsidR="008816B7" w:rsidRPr="002F4594">
        <w:rPr>
          <w:rFonts w:ascii="Arial" w:hAnsi="Arial" w:cs="Arial"/>
        </w:rPr>
        <w:t xml:space="preserve"> </w:t>
      </w:r>
      <w:r w:rsidRPr="002F4594">
        <w:rPr>
          <w:rFonts w:ascii="Arial" w:hAnsi="Arial" w:cs="Arial"/>
        </w:rPr>
        <w:t>выплаты ежемесячной доплаты к трудовой пенсии:</w:t>
      </w:r>
      <w:proofErr w:type="gramEnd"/>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а) личное  заявление;</w:t>
      </w:r>
    </w:p>
    <w:p w:rsidR="00112550" w:rsidRPr="002F4594" w:rsidRDefault="00112550" w:rsidP="008816B7">
      <w:pPr>
        <w:autoSpaceDE w:val="0"/>
        <w:autoSpaceDN w:val="0"/>
        <w:adjustRightInd w:val="0"/>
        <w:spacing w:line="240" w:lineRule="auto"/>
        <w:ind w:firstLine="709"/>
        <w:contextualSpacing/>
        <w:jc w:val="both"/>
        <w:rPr>
          <w:rFonts w:ascii="Arial" w:hAnsi="Arial" w:cs="Arial"/>
        </w:rPr>
      </w:pPr>
      <w:proofErr w:type="gramStart"/>
      <w:r w:rsidRPr="002F4594">
        <w:rPr>
          <w:rFonts w:ascii="Arial" w:hAnsi="Arial" w:cs="Arial"/>
        </w:rPr>
        <w:t>б) нормативный акт о замещении (освобождении) от государственной</w:t>
      </w:r>
      <w:r w:rsidR="008816B7" w:rsidRPr="002F4594">
        <w:rPr>
          <w:rFonts w:ascii="Arial" w:hAnsi="Arial" w:cs="Arial"/>
        </w:rPr>
        <w:t xml:space="preserve"> </w:t>
      </w:r>
      <w:r w:rsidRPr="002F4594">
        <w:rPr>
          <w:rFonts w:ascii="Arial" w:hAnsi="Arial" w:cs="Arial"/>
        </w:rPr>
        <w:t>должности Российской Федерации, государственной должности Курской</w:t>
      </w:r>
      <w:r w:rsidR="008816B7" w:rsidRPr="002F4594">
        <w:rPr>
          <w:rFonts w:ascii="Arial" w:hAnsi="Arial" w:cs="Arial"/>
        </w:rPr>
        <w:t xml:space="preserve"> </w:t>
      </w:r>
      <w:r w:rsidRPr="002F4594">
        <w:rPr>
          <w:rFonts w:ascii="Arial" w:hAnsi="Arial" w:cs="Arial"/>
        </w:rPr>
        <w:t>области, муниципальной должности, должности государственной гражданской</w:t>
      </w:r>
      <w:r w:rsidR="008816B7" w:rsidRPr="002F4594">
        <w:rPr>
          <w:rFonts w:ascii="Arial" w:hAnsi="Arial" w:cs="Arial"/>
        </w:rPr>
        <w:t xml:space="preserve"> </w:t>
      </w:r>
      <w:r w:rsidRPr="002F4594">
        <w:rPr>
          <w:rFonts w:ascii="Arial" w:hAnsi="Arial" w:cs="Arial"/>
        </w:rPr>
        <w:t>службы Российской Федерации, муниципальной должности муниципальной</w:t>
      </w:r>
      <w:r w:rsidR="008816B7" w:rsidRPr="002F4594">
        <w:rPr>
          <w:rFonts w:ascii="Arial" w:hAnsi="Arial" w:cs="Arial"/>
        </w:rPr>
        <w:t xml:space="preserve"> </w:t>
      </w:r>
      <w:r w:rsidRPr="002F4594">
        <w:rPr>
          <w:rFonts w:ascii="Arial" w:hAnsi="Arial" w:cs="Arial"/>
        </w:rPr>
        <w:t>службы или о назначении в соответствии с законодательством Российской</w:t>
      </w:r>
      <w:r w:rsidR="008816B7" w:rsidRPr="002F4594">
        <w:rPr>
          <w:rFonts w:ascii="Arial" w:hAnsi="Arial" w:cs="Arial"/>
        </w:rPr>
        <w:t xml:space="preserve"> </w:t>
      </w:r>
      <w:r w:rsidRPr="002F4594">
        <w:rPr>
          <w:rFonts w:ascii="Arial" w:hAnsi="Arial" w:cs="Arial"/>
        </w:rPr>
        <w:t>Федерации пенсии за выслугу лет или ежемесячного пожизненного содержания</w:t>
      </w:r>
      <w:r w:rsidR="008E54EC" w:rsidRPr="002F4594">
        <w:rPr>
          <w:rFonts w:ascii="Arial" w:hAnsi="Arial" w:cs="Arial"/>
        </w:rPr>
        <w:t xml:space="preserve"> </w:t>
      </w:r>
      <w:r w:rsidRPr="002F4594">
        <w:rPr>
          <w:rFonts w:ascii="Arial" w:hAnsi="Arial" w:cs="Arial"/>
        </w:rPr>
        <w:t>или об установлении дополнительного пожизненного ежемесячного материального</w:t>
      </w:r>
      <w:r w:rsidR="008E54EC" w:rsidRPr="002F4594">
        <w:rPr>
          <w:rFonts w:ascii="Arial" w:hAnsi="Arial" w:cs="Arial"/>
        </w:rPr>
        <w:t xml:space="preserve"> </w:t>
      </w:r>
      <w:r w:rsidRPr="002F4594">
        <w:rPr>
          <w:rFonts w:ascii="Arial" w:hAnsi="Arial" w:cs="Arial"/>
        </w:rPr>
        <w:t>обеспечения, либо в соответствии с федеральным законом, законодательством</w:t>
      </w:r>
      <w:r w:rsidR="008E54EC" w:rsidRPr="002F4594">
        <w:rPr>
          <w:rFonts w:ascii="Arial" w:hAnsi="Arial" w:cs="Arial"/>
        </w:rPr>
        <w:t xml:space="preserve"> </w:t>
      </w:r>
      <w:r w:rsidRPr="002F4594">
        <w:rPr>
          <w:rFonts w:ascii="Arial" w:hAnsi="Arial" w:cs="Arial"/>
        </w:rPr>
        <w:t>Курской</w:t>
      </w:r>
      <w:proofErr w:type="gramEnd"/>
      <w:r w:rsidRPr="002F4594">
        <w:rPr>
          <w:rFonts w:ascii="Arial" w:hAnsi="Arial" w:cs="Arial"/>
        </w:rPr>
        <w:t xml:space="preserve"> области или законодательством другого субъекта Российской Федерации</w:t>
      </w:r>
      <w:r w:rsidR="008E54EC" w:rsidRPr="002F4594">
        <w:rPr>
          <w:rFonts w:ascii="Arial" w:hAnsi="Arial" w:cs="Arial"/>
        </w:rPr>
        <w:t xml:space="preserve"> </w:t>
      </w:r>
      <w:r w:rsidRPr="002F4594">
        <w:rPr>
          <w:rFonts w:ascii="Arial" w:hAnsi="Arial" w:cs="Arial"/>
        </w:rPr>
        <w:t>установлении ежемесячной доплаты к трудовой пенсии по старост</w:t>
      </w:r>
      <w:proofErr w:type="gramStart"/>
      <w:r w:rsidRPr="002F4594">
        <w:rPr>
          <w:rFonts w:ascii="Arial" w:hAnsi="Arial" w:cs="Arial"/>
        </w:rPr>
        <w:t>и(</w:t>
      </w:r>
      <w:proofErr w:type="gramEnd"/>
      <w:r w:rsidRPr="002F4594">
        <w:rPr>
          <w:rFonts w:ascii="Arial" w:hAnsi="Arial" w:cs="Arial"/>
        </w:rPr>
        <w:t>инвалидности) или о назначении пенсии за выслугу лет); в) актовая запись</w:t>
      </w:r>
      <w:r w:rsidR="008E54EC" w:rsidRPr="002F4594">
        <w:rPr>
          <w:rFonts w:ascii="Arial" w:hAnsi="Arial" w:cs="Arial"/>
        </w:rPr>
        <w:t xml:space="preserve"> </w:t>
      </w:r>
      <w:r w:rsidRPr="002F4594">
        <w:rPr>
          <w:rFonts w:ascii="Arial" w:hAnsi="Arial" w:cs="Arial"/>
        </w:rPr>
        <w:t>органов ЗАГС о смерти)</w:t>
      </w:r>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приостановить (возобновить, прекратить) с ________________ выплату</w:t>
      </w:r>
    </w:p>
    <w:p w:rsidR="00112550" w:rsidRPr="002F4594" w:rsidRDefault="00112550" w:rsidP="008E54EC">
      <w:pPr>
        <w:autoSpaceDE w:val="0"/>
        <w:autoSpaceDN w:val="0"/>
        <w:adjustRightInd w:val="0"/>
        <w:spacing w:line="240" w:lineRule="auto"/>
        <w:ind w:firstLine="709"/>
        <w:contextualSpacing/>
        <w:jc w:val="center"/>
        <w:rPr>
          <w:rFonts w:ascii="Arial" w:hAnsi="Arial" w:cs="Arial"/>
          <w:sz w:val="16"/>
          <w:szCs w:val="16"/>
        </w:rPr>
      </w:pPr>
      <w:r w:rsidRPr="002F4594">
        <w:rPr>
          <w:rFonts w:ascii="Arial" w:hAnsi="Arial" w:cs="Arial"/>
          <w:sz w:val="16"/>
          <w:szCs w:val="16"/>
        </w:rPr>
        <w:t>(число, месяц, год)</w:t>
      </w:r>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r w:rsidRPr="002F4594">
        <w:rPr>
          <w:rFonts w:ascii="Arial" w:hAnsi="Arial" w:cs="Arial"/>
        </w:rPr>
        <w:t>ежемесячной доплаты к трудово</w:t>
      </w:r>
      <w:r w:rsidR="008E54EC" w:rsidRPr="002F4594">
        <w:rPr>
          <w:rFonts w:ascii="Arial" w:hAnsi="Arial" w:cs="Arial"/>
        </w:rPr>
        <w:t>й пенсии ______________________</w:t>
      </w:r>
      <w:r w:rsidRPr="002F4594">
        <w:rPr>
          <w:rFonts w:ascii="Arial" w:hAnsi="Arial" w:cs="Arial"/>
        </w:rPr>
        <w:t>___.</w:t>
      </w:r>
    </w:p>
    <w:p w:rsidR="00112550" w:rsidRPr="002F4594" w:rsidRDefault="00112550" w:rsidP="008E54EC">
      <w:pPr>
        <w:autoSpaceDE w:val="0"/>
        <w:autoSpaceDN w:val="0"/>
        <w:adjustRightInd w:val="0"/>
        <w:spacing w:line="240" w:lineRule="auto"/>
        <w:ind w:firstLine="709"/>
        <w:contextualSpacing/>
        <w:jc w:val="center"/>
        <w:rPr>
          <w:rFonts w:ascii="Arial" w:hAnsi="Arial" w:cs="Arial"/>
          <w:sz w:val="16"/>
          <w:szCs w:val="16"/>
        </w:rPr>
      </w:pPr>
      <w:r w:rsidRPr="002F4594">
        <w:rPr>
          <w:rFonts w:ascii="Arial" w:hAnsi="Arial" w:cs="Arial"/>
          <w:sz w:val="16"/>
          <w:szCs w:val="16"/>
        </w:rPr>
        <w:t>(фамилия, имя, отчество)</w:t>
      </w:r>
    </w:p>
    <w:p w:rsidR="00112550" w:rsidRPr="002F4594" w:rsidRDefault="00112550" w:rsidP="00112550">
      <w:pPr>
        <w:autoSpaceDE w:val="0"/>
        <w:autoSpaceDN w:val="0"/>
        <w:adjustRightInd w:val="0"/>
        <w:spacing w:line="240" w:lineRule="auto"/>
        <w:ind w:firstLine="709"/>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Глава сельсовета ____________________</w:t>
      </w:r>
    </w:p>
    <w:p w:rsidR="00112550" w:rsidRPr="002F4594" w:rsidRDefault="00112550" w:rsidP="008E54EC">
      <w:pPr>
        <w:autoSpaceDE w:val="0"/>
        <w:autoSpaceDN w:val="0"/>
        <w:adjustRightInd w:val="0"/>
        <w:spacing w:line="240" w:lineRule="auto"/>
        <w:contextualSpacing/>
        <w:jc w:val="center"/>
        <w:rPr>
          <w:rFonts w:ascii="Arial" w:hAnsi="Arial" w:cs="Arial"/>
          <w:sz w:val="16"/>
          <w:szCs w:val="16"/>
        </w:rPr>
      </w:pPr>
      <w:r w:rsidRPr="002F4594">
        <w:rPr>
          <w:rFonts w:ascii="Arial" w:hAnsi="Arial" w:cs="Arial"/>
          <w:sz w:val="16"/>
          <w:szCs w:val="16"/>
        </w:rPr>
        <w:t>(инициалы, фамилия)</w:t>
      </w:r>
    </w:p>
    <w:p w:rsidR="00112550" w:rsidRPr="002F4594" w:rsidRDefault="00112550" w:rsidP="00112550">
      <w:pPr>
        <w:autoSpaceDE w:val="0"/>
        <w:autoSpaceDN w:val="0"/>
        <w:adjustRightInd w:val="0"/>
        <w:spacing w:line="240" w:lineRule="auto"/>
        <w:ind w:firstLine="540"/>
        <w:contextualSpacing/>
        <w:jc w:val="both"/>
        <w:rPr>
          <w:rFonts w:ascii="Arial" w:hAnsi="Arial" w:cs="Arial"/>
        </w:rPr>
      </w:pPr>
    </w:p>
    <w:p w:rsidR="00112550" w:rsidRPr="002F4594" w:rsidRDefault="00112550" w:rsidP="008E54EC">
      <w:pPr>
        <w:autoSpaceDE w:val="0"/>
        <w:autoSpaceDN w:val="0"/>
        <w:adjustRightInd w:val="0"/>
        <w:spacing w:line="240" w:lineRule="auto"/>
        <w:ind w:firstLine="3686"/>
        <w:contextualSpacing/>
        <w:jc w:val="both"/>
        <w:outlineLvl w:val="0"/>
        <w:rPr>
          <w:rFonts w:ascii="Arial" w:hAnsi="Arial" w:cs="Arial"/>
          <w:szCs w:val="28"/>
        </w:rPr>
      </w:pPr>
      <w:r w:rsidRPr="002F4594">
        <w:rPr>
          <w:rFonts w:ascii="Arial" w:hAnsi="Arial" w:cs="Arial"/>
          <w:szCs w:val="28"/>
        </w:rPr>
        <w:lastRenderedPageBreak/>
        <w:t xml:space="preserve">Приложение N </w:t>
      </w:r>
      <w:r w:rsidR="008E54EC" w:rsidRPr="002F4594">
        <w:rPr>
          <w:rFonts w:ascii="Arial" w:hAnsi="Arial" w:cs="Arial"/>
          <w:szCs w:val="28"/>
        </w:rPr>
        <w:t>9</w:t>
      </w:r>
    </w:p>
    <w:p w:rsidR="008E54EC" w:rsidRPr="002F4594" w:rsidRDefault="008E54EC" w:rsidP="008E54EC">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112550" w:rsidRPr="002F4594" w:rsidRDefault="00112550" w:rsidP="00112550">
      <w:pPr>
        <w:autoSpaceDE w:val="0"/>
        <w:autoSpaceDN w:val="0"/>
        <w:adjustRightInd w:val="0"/>
        <w:spacing w:line="240" w:lineRule="auto"/>
        <w:contextualSpacing/>
        <w:jc w:val="right"/>
        <w:rPr>
          <w:rFonts w:ascii="Arial" w:hAnsi="Arial" w:cs="Arial"/>
        </w:rPr>
      </w:pPr>
    </w:p>
    <w:p w:rsidR="008E54EC" w:rsidRPr="002F4594" w:rsidRDefault="008E54EC" w:rsidP="00112550">
      <w:pPr>
        <w:autoSpaceDE w:val="0"/>
        <w:autoSpaceDN w:val="0"/>
        <w:adjustRightInd w:val="0"/>
        <w:spacing w:line="240" w:lineRule="auto"/>
        <w:contextualSpacing/>
        <w:jc w:val="center"/>
        <w:rPr>
          <w:rFonts w:ascii="Arial" w:hAnsi="Arial" w:cs="Arial"/>
        </w:rPr>
      </w:pPr>
      <w:r w:rsidRPr="002F4594">
        <w:rPr>
          <w:rFonts w:ascii="Arial" w:hAnsi="Arial" w:cs="Arial"/>
        </w:rPr>
        <w:t>Администрация</w:t>
      </w:r>
    </w:p>
    <w:p w:rsidR="008E54EC" w:rsidRPr="002F4594" w:rsidRDefault="00E06D59" w:rsidP="00112550">
      <w:pPr>
        <w:autoSpaceDE w:val="0"/>
        <w:autoSpaceDN w:val="0"/>
        <w:adjustRightInd w:val="0"/>
        <w:spacing w:line="240" w:lineRule="auto"/>
        <w:contextualSpacing/>
        <w:jc w:val="center"/>
        <w:rPr>
          <w:rFonts w:ascii="Arial" w:hAnsi="Arial" w:cs="Arial"/>
        </w:rPr>
      </w:pPr>
      <w:r>
        <w:rPr>
          <w:rFonts w:ascii="Arial" w:hAnsi="Arial" w:cs="Arial"/>
        </w:rPr>
        <w:t>Никольского</w:t>
      </w:r>
      <w:r w:rsidR="008E54EC" w:rsidRPr="002F4594">
        <w:rPr>
          <w:rFonts w:ascii="Arial" w:hAnsi="Arial" w:cs="Arial"/>
        </w:rPr>
        <w:t xml:space="preserve"> сельсовета</w:t>
      </w:r>
    </w:p>
    <w:p w:rsidR="00112550" w:rsidRPr="002F4594" w:rsidRDefault="008E54EC" w:rsidP="00112550">
      <w:pPr>
        <w:autoSpaceDE w:val="0"/>
        <w:autoSpaceDN w:val="0"/>
        <w:adjustRightInd w:val="0"/>
        <w:spacing w:line="240" w:lineRule="auto"/>
        <w:contextualSpacing/>
        <w:jc w:val="center"/>
        <w:rPr>
          <w:rFonts w:ascii="Arial" w:hAnsi="Arial" w:cs="Arial"/>
        </w:rPr>
      </w:pPr>
      <w:r w:rsidRPr="002F4594">
        <w:rPr>
          <w:rFonts w:ascii="Arial" w:hAnsi="Arial" w:cs="Arial"/>
        </w:rPr>
        <w:t>Щигровского района Курской области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jc w:val="center"/>
        <w:rPr>
          <w:rFonts w:ascii="Arial" w:hAnsi="Arial" w:cs="Arial"/>
        </w:rPr>
      </w:pPr>
      <w:r w:rsidRPr="002F4594">
        <w:rPr>
          <w:rFonts w:ascii="Arial" w:hAnsi="Arial" w:cs="Arial"/>
        </w:rPr>
        <w:t>РАСПОРЯЖЕНИЕ</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от __________ 20___ г. N ______</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 xml:space="preserve">Об изменении размера </w:t>
      </w:r>
      <w:proofErr w:type="gramStart"/>
      <w:r w:rsidRPr="002F4594">
        <w:rPr>
          <w:rFonts w:ascii="Arial" w:hAnsi="Arial" w:cs="Arial"/>
        </w:rPr>
        <w:t>ежемесячной</w:t>
      </w:r>
      <w:proofErr w:type="gramEnd"/>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доплаты к трудовой пенсии</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233DB4">
      <w:pPr>
        <w:autoSpaceDE w:val="0"/>
        <w:autoSpaceDN w:val="0"/>
        <w:adjustRightInd w:val="0"/>
        <w:spacing w:line="240" w:lineRule="auto"/>
        <w:ind w:firstLine="708"/>
        <w:contextualSpacing/>
        <w:jc w:val="center"/>
        <w:rPr>
          <w:rFonts w:ascii="Arial" w:hAnsi="Arial" w:cs="Arial"/>
          <w:sz w:val="16"/>
          <w:szCs w:val="16"/>
        </w:rPr>
      </w:pPr>
      <w:r w:rsidRPr="002F4594">
        <w:rPr>
          <w:rFonts w:ascii="Arial" w:hAnsi="Arial" w:cs="Arial"/>
        </w:rPr>
        <w:t xml:space="preserve">В соответствии </w:t>
      </w:r>
      <w:proofErr w:type="gramStart"/>
      <w:r w:rsidRPr="002F4594">
        <w:rPr>
          <w:rFonts w:ascii="Arial" w:hAnsi="Arial" w:cs="Arial"/>
        </w:rPr>
        <w:t>с</w:t>
      </w:r>
      <w:proofErr w:type="gramEnd"/>
      <w:r w:rsidRPr="002F4594">
        <w:rPr>
          <w:rFonts w:ascii="Arial" w:hAnsi="Arial" w:cs="Arial"/>
        </w:rPr>
        <w:t xml:space="preserve"> _____________________________________________,</w:t>
      </w:r>
      <w:r w:rsidR="00233DB4" w:rsidRPr="002F4594">
        <w:rPr>
          <w:rFonts w:ascii="Arial" w:hAnsi="Arial" w:cs="Arial"/>
        </w:rPr>
        <w:t xml:space="preserve"> </w:t>
      </w:r>
      <w:r w:rsidRPr="002F4594">
        <w:rPr>
          <w:rFonts w:ascii="Arial" w:hAnsi="Arial" w:cs="Arial"/>
          <w:sz w:val="16"/>
          <w:szCs w:val="16"/>
        </w:rPr>
        <w:t xml:space="preserve">(указывается </w:t>
      </w:r>
      <w:proofErr w:type="gramStart"/>
      <w:r w:rsidRPr="002F4594">
        <w:rPr>
          <w:rFonts w:ascii="Arial" w:hAnsi="Arial" w:cs="Arial"/>
          <w:sz w:val="16"/>
          <w:szCs w:val="16"/>
        </w:rPr>
        <w:t>причина</w:t>
      </w:r>
      <w:proofErr w:type="gramEnd"/>
      <w:r w:rsidRPr="002F4594">
        <w:rPr>
          <w:rFonts w:ascii="Arial" w:hAnsi="Arial" w:cs="Arial"/>
          <w:sz w:val="16"/>
          <w:szCs w:val="16"/>
        </w:rPr>
        <w:t xml:space="preserve"> изменения размера ежемесячной доплаты к трудовой</w:t>
      </w:r>
      <w:r w:rsidR="008E54EC" w:rsidRPr="002F4594">
        <w:rPr>
          <w:rFonts w:ascii="Arial" w:hAnsi="Arial" w:cs="Arial"/>
          <w:sz w:val="16"/>
          <w:szCs w:val="16"/>
        </w:rPr>
        <w:t xml:space="preserve"> </w:t>
      </w:r>
      <w:r w:rsidRPr="002F4594">
        <w:rPr>
          <w:rFonts w:ascii="Arial" w:hAnsi="Arial" w:cs="Arial"/>
          <w:sz w:val="16"/>
          <w:szCs w:val="16"/>
        </w:rPr>
        <w:t>пенсии)</w:t>
      </w:r>
    </w:p>
    <w:p w:rsidR="00112550" w:rsidRPr="002F4594" w:rsidRDefault="00112550" w:rsidP="00233DB4">
      <w:pPr>
        <w:autoSpaceDE w:val="0"/>
        <w:autoSpaceDN w:val="0"/>
        <w:adjustRightInd w:val="0"/>
        <w:spacing w:line="240" w:lineRule="auto"/>
        <w:contextualSpacing/>
        <w:jc w:val="both"/>
        <w:rPr>
          <w:rFonts w:ascii="Arial" w:hAnsi="Arial" w:cs="Arial"/>
        </w:rPr>
      </w:pPr>
      <w:proofErr w:type="gramStart"/>
      <w:r w:rsidRPr="002F4594">
        <w:rPr>
          <w:rFonts w:ascii="Arial" w:hAnsi="Arial" w:cs="Arial"/>
        </w:rPr>
        <w:t>с _________________ выплачивать</w:t>
      </w:r>
      <w:proofErr w:type="gramEnd"/>
      <w:r w:rsidRPr="002F4594">
        <w:rPr>
          <w:rFonts w:ascii="Arial" w:hAnsi="Arial" w:cs="Arial"/>
        </w:rPr>
        <w:t xml:space="preserve"> __________________________________</w:t>
      </w:r>
    </w:p>
    <w:p w:rsidR="00112550" w:rsidRPr="002F4594" w:rsidRDefault="00112550" w:rsidP="00233DB4">
      <w:pPr>
        <w:autoSpaceDE w:val="0"/>
        <w:autoSpaceDN w:val="0"/>
        <w:adjustRightInd w:val="0"/>
        <w:spacing w:line="240" w:lineRule="auto"/>
        <w:ind w:firstLine="708"/>
        <w:contextualSpacing/>
        <w:jc w:val="both"/>
        <w:rPr>
          <w:rFonts w:ascii="Arial" w:hAnsi="Arial" w:cs="Arial"/>
          <w:sz w:val="16"/>
          <w:szCs w:val="16"/>
        </w:rPr>
      </w:pPr>
      <w:r w:rsidRPr="002F4594">
        <w:rPr>
          <w:rFonts w:ascii="Arial" w:hAnsi="Arial" w:cs="Arial"/>
          <w:sz w:val="16"/>
          <w:szCs w:val="16"/>
        </w:rPr>
        <w:t xml:space="preserve">(число, месяц, </w:t>
      </w:r>
      <w:r w:rsidR="008E54EC" w:rsidRPr="002F4594">
        <w:rPr>
          <w:rFonts w:ascii="Arial" w:hAnsi="Arial" w:cs="Arial"/>
          <w:sz w:val="16"/>
          <w:szCs w:val="16"/>
        </w:rPr>
        <w:t xml:space="preserve">год)  </w:t>
      </w:r>
      <w:r w:rsidRPr="002F4594">
        <w:rPr>
          <w:rFonts w:ascii="Arial" w:hAnsi="Arial" w:cs="Arial"/>
          <w:sz w:val="16"/>
          <w:szCs w:val="16"/>
        </w:rPr>
        <w:t xml:space="preserve">                  (фамилия, имя, отчество)</w:t>
      </w:r>
    </w:p>
    <w:p w:rsidR="00112550" w:rsidRPr="002F4594" w:rsidRDefault="00112550" w:rsidP="00233DB4">
      <w:pPr>
        <w:autoSpaceDE w:val="0"/>
        <w:autoSpaceDN w:val="0"/>
        <w:adjustRightInd w:val="0"/>
        <w:spacing w:line="240" w:lineRule="auto"/>
        <w:contextualSpacing/>
        <w:jc w:val="both"/>
        <w:rPr>
          <w:rFonts w:ascii="Arial" w:hAnsi="Arial" w:cs="Arial"/>
        </w:rPr>
      </w:pPr>
      <w:r w:rsidRPr="002F4594">
        <w:rPr>
          <w:rFonts w:ascii="Arial" w:hAnsi="Arial" w:cs="Arial"/>
        </w:rPr>
        <w:t>ежемесячную доплату к трудовой пенсии в размере _______ руб. _____ коп</w:t>
      </w:r>
      <w:proofErr w:type="gramStart"/>
      <w:r w:rsidRPr="002F4594">
        <w:rPr>
          <w:rFonts w:ascii="Arial" w:hAnsi="Arial" w:cs="Arial"/>
        </w:rPr>
        <w:t>.,</w:t>
      </w:r>
      <w:proofErr w:type="gramEnd"/>
    </w:p>
    <w:p w:rsidR="00112550" w:rsidRPr="002F4594" w:rsidRDefault="00112550" w:rsidP="00233DB4">
      <w:pPr>
        <w:autoSpaceDE w:val="0"/>
        <w:autoSpaceDN w:val="0"/>
        <w:adjustRightInd w:val="0"/>
        <w:spacing w:line="240" w:lineRule="auto"/>
        <w:ind w:firstLine="708"/>
        <w:contextualSpacing/>
        <w:jc w:val="both"/>
        <w:rPr>
          <w:rFonts w:ascii="Arial" w:hAnsi="Arial" w:cs="Arial"/>
        </w:rPr>
      </w:pPr>
      <w:proofErr w:type="gramStart"/>
      <w:r w:rsidRPr="002F4594">
        <w:rPr>
          <w:rFonts w:ascii="Arial" w:hAnsi="Arial" w:cs="Arial"/>
        </w:rPr>
        <w:t xml:space="preserve">определенном в соответствии со статьей 3.1.Положение о порядке назначения, выплаты и перерасчета ежемесячной доплаты к трудовой пенсии по старости (инвалидности) главе </w:t>
      </w:r>
      <w:r w:rsidR="00E06D59">
        <w:rPr>
          <w:rFonts w:ascii="Arial" w:hAnsi="Arial" w:cs="Arial"/>
        </w:rPr>
        <w:t>Никольского</w:t>
      </w:r>
      <w:r w:rsidRPr="002F4594">
        <w:rPr>
          <w:rFonts w:ascii="Arial" w:hAnsi="Arial" w:cs="Arial"/>
        </w:rPr>
        <w:t xml:space="preserve"> сельсовета Щигровского района, осуществляющего полномочия выборного должностного лица местного самоуправления </w:t>
      </w:r>
      <w:r w:rsidR="00E06D59">
        <w:rPr>
          <w:rFonts w:ascii="Arial" w:hAnsi="Arial" w:cs="Arial"/>
        </w:rPr>
        <w:t>Никольского</w:t>
      </w:r>
      <w:r w:rsidRPr="002F4594">
        <w:rPr>
          <w:rFonts w:ascii="Arial" w:hAnsi="Arial" w:cs="Arial"/>
        </w:rPr>
        <w:t xml:space="preserve"> сельсовета на постоянной основе</w:t>
      </w:r>
      <w:proofErr w:type="gramEnd"/>
    </w:p>
    <w:p w:rsidR="00112550" w:rsidRPr="002F4594" w:rsidRDefault="00112550" w:rsidP="00233DB4">
      <w:pPr>
        <w:autoSpaceDE w:val="0"/>
        <w:autoSpaceDN w:val="0"/>
        <w:adjustRightInd w:val="0"/>
        <w:spacing w:line="240" w:lineRule="auto"/>
        <w:ind w:firstLine="708"/>
        <w:contextualSpacing/>
        <w:jc w:val="both"/>
        <w:rPr>
          <w:rFonts w:ascii="Arial" w:hAnsi="Arial" w:cs="Arial"/>
        </w:rPr>
      </w:pPr>
    </w:p>
    <w:p w:rsidR="00112550" w:rsidRPr="002F4594" w:rsidRDefault="00112550" w:rsidP="00233DB4">
      <w:pPr>
        <w:autoSpaceDE w:val="0"/>
        <w:autoSpaceDN w:val="0"/>
        <w:adjustRightInd w:val="0"/>
        <w:spacing w:line="240" w:lineRule="auto"/>
        <w:ind w:firstLine="708"/>
        <w:contextualSpacing/>
        <w:jc w:val="both"/>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r w:rsidRPr="002F4594">
        <w:rPr>
          <w:rFonts w:ascii="Arial" w:hAnsi="Arial" w:cs="Arial"/>
        </w:rPr>
        <w:t>Глава ___________</w:t>
      </w:r>
      <w:r w:rsidR="00233DB4" w:rsidRPr="002F4594">
        <w:rPr>
          <w:rFonts w:ascii="Arial" w:hAnsi="Arial" w:cs="Arial"/>
        </w:rPr>
        <w:t>________________________________________</w:t>
      </w:r>
      <w:r w:rsidRPr="002F4594">
        <w:rPr>
          <w:rFonts w:ascii="Arial" w:hAnsi="Arial" w:cs="Arial"/>
        </w:rPr>
        <w:t>_____</w:t>
      </w:r>
    </w:p>
    <w:p w:rsidR="00112550" w:rsidRPr="002F4594" w:rsidRDefault="00112550" w:rsidP="00233DB4">
      <w:pPr>
        <w:autoSpaceDE w:val="0"/>
        <w:autoSpaceDN w:val="0"/>
        <w:adjustRightInd w:val="0"/>
        <w:spacing w:line="240" w:lineRule="auto"/>
        <w:contextualSpacing/>
        <w:jc w:val="center"/>
        <w:rPr>
          <w:rFonts w:ascii="Arial" w:hAnsi="Arial" w:cs="Arial"/>
          <w:sz w:val="16"/>
          <w:szCs w:val="16"/>
        </w:rPr>
      </w:pPr>
      <w:r w:rsidRPr="002F4594">
        <w:rPr>
          <w:rFonts w:ascii="Arial" w:hAnsi="Arial" w:cs="Arial"/>
          <w:sz w:val="16"/>
          <w:szCs w:val="16"/>
        </w:rPr>
        <w:t>(подпись, инициалы, фамилия)</w:t>
      </w: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233DB4" w:rsidRPr="002F4594" w:rsidRDefault="00233DB4" w:rsidP="00112550">
      <w:pPr>
        <w:autoSpaceDE w:val="0"/>
        <w:autoSpaceDN w:val="0"/>
        <w:adjustRightInd w:val="0"/>
        <w:spacing w:line="240" w:lineRule="auto"/>
        <w:contextualSpacing/>
        <w:rPr>
          <w:rFonts w:ascii="Arial" w:hAnsi="Arial" w:cs="Arial"/>
        </w:rPr>
      </w:pPr>
    </w:p>
    <w:p w:rsidR="00233DB4" w:rsidRPr="002F4594" w:rsidRDefault="00233DB4" w:rsidP="00112550">
      <w:pPr>
        <w:autoSpaceDE w:val="0"/>
        <w:autoSpaceDN w:val="0"/>
        <w:adjustRightInd w:val="0"/>
        <w:spacing w:line="240" w:lineRule="auto"/>
        <w:contextualSpacing/>
        <w:rPr>
          <w:rFonts w:ascii="Arial" w:hAnsi="Arial" w:cs="Arial"/>
        </w:rPr>
      </w:pPr>
    </w:p>
    <w:p w:rsidR="00112550" w:rsidRPr="002F4594" w:rsidRDefault="00112550" w:rsidP="00112550">
      <w:pPr>
        <w:autoSpaceDE w:val="0"/>
        <w:autoSpaceDN w:val="0"/>
        <w:adjustRightInd w:val="0"/>
        <w:spacing w:line="240" w:lineRule="auto"/>
        <w:contextualSpacing/>
        <w:rPr>
          <w:rFonts w:ascii="Arial" w:hAnsi="Arial" w:cs="Arial"/>
        </w:rPr>
      </w:pPr>
    </w:p>
    <w:p w:rsidR="00112550" w:rsidRPr="002F4594" w:rsidRDefault="00112550" w:rsidP="00233DB4">
      <w:pPr>
        <w:autoSpaceDE w:val="0"/>
        <w:autoSpaceDN w:val="0"/>
        <w:adjustRightInd w:val="0"/>
        <w:spacing w:line="240" w:lineRule="auto"/>
        <w:contextualSpacing/>
        <w:rPr>
          <w:rFonts w:ascii="Arial" w:hAnsi="Arial" w:cs="Arial"/>
        </w:rPr>
      </w:pPr>
      <w:r w:rsidRPr="002F4594">
        <w:rPr>
          <w:rFonts w:ascii="Arial" w:hAnsi="Arial" w:cs="Arial"/>
        </w:rPr>
        <w:t>М</w:t>
      </w:r>
      <w:r w:rsidR="00233DB4" w:rsidRPr="002F4594">
        <w:rPr>
          <w:rFonts w:ascii="Arial" w:hAnsi="Arial" w:cs="Arial"/>
        </w:rPr>
        <w:t>П</w:t>
      </w:r>
    </w:p>
    <w:p w:rsidR="00233DB4" w:rsidRPr="002F4594" w:rsidRDefault="00233DB4" w:rsidP="00233DB4">
      <w:pPr>
        <w:autoSpaceDE w:val="0"/>
        <w:autoSpaceDN w:val="0"/>
        <w:adjustRightInd w:val="0"/>
        <w:spacing w:line="240" w:lineRule="auto"/>
        <w:contextualSpacing/>
        <w:rPr>
          <w:rFonts w:ascii="Arial" w:hAnsi="Arial" w:cs="Arial"/>
        </w:rPr>
      </w:pPr>
    </w:p>
    <w:p w:rsidR="00233DB4" w:rsidRPr="002F4594" w:rsidRDefault="00233DB4" w:rsidP="00233DB4">
      <w:pPr>
        <w:autoSpaceDE w:val="0"/>
        <w:autoSpaceDN w:val="0"/>
        <w:adjustRightInd w:val="0"/>
        <w:spacing w:line="240" w:lineRule="auto"/>
        <w:contextualSpacing/>
        <w:rPr>
          <w:rFonts w:ascii="Arial" w:hAnsi="Arial" w:cs="Arial"/>
        </w:rPr>
      </w:pPr>
    </w:p>
    <w:p w:rsidR="00233DB4" w:rsidRPr="002F4594" w:rsidRDefault="00233DB4" w:rsidP="00233DB4">
      <w:pPr>
        <w:autoSpaceDE w:val="0"/>
        <w:autoSpaceDN w:val="0"/>
        <w:adjustRightInd w:val="0"/>
        <w:spacing w:line="240" w:lineRule="auto"/>
        <w:contextualSpacing/>
        <w:rPr>
          <w:rFonts w:ascii="Arial" w:hAnsi="Arial" w:cs="Arial"/>
          <w:szCs w:val="28"/>
        </w:rPr>
      </w:pPr>
    </w:p>
    <w:p w:rsidR="00233DB4" w:rsidRPr="002F4594" w:rsidRDefault="00233DB4" w:rsidP="00233DB4">
      <w:pPr>
        <w:autoSpaceDE w:val="0"/>
        <w:autoSpaceDN w:val="0"/>
        <w:adjustRightInd w:val="0"/>
        <w:spacing w:line="240" w:lineRule="auto"/>
        <w:ind w:firstLine="3686"/>
        <w:contextualSpacing/>
        <w:jc w:val="both"/>
        <w:outlineLvl w:val="0"/>
        <w:rPr>
          <w:rFonts w:ascii="Arial" w:hAnsi="Arial" w:cs="Arial"/>
          <w:szCs w:val="28"/>
        </w:rPr>
      </w:pPr>
      <w:r w:rsidRPr="002F4594">
        <w:rPr>
          <w:rFonts w:ascii="Arial" w:hAnsi="Arial" w:cs="Arial"/>
          <w:szCs w:val="28"/>
        </w:rPr>
        <w:lastRenderedPageBreak/>
        <w:t>Приложение N 10</w:t>
      </w:r>
    </w:p>
    <w:p w:rsidR="00233DB4" w:rsidRPr="002F4594" w:rsidRDefault="00233DB4" w:rsidP="00233DB4">
      <w:pPr>
        <w:spacing w:line="240" w:lineRule="auto"/>
        <w:ind w:left="3686"/>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FE4643" w:rsidRPr="002F4594" w:rsidRDefault="00FE4643" w:rsidP="00112550">
      <w:pPr>
        <w:spacing w:line="240" w:lineRule="auto"/>
        <w:contextualSpacing/>
        <w:jc w:val="both"/>
        <w:rPr>
          <w:rFonts w:ascii="Arial" w:hAnsi="Arial" w:cs="Arial"/>
          <w:szCs w:val="28"/>
        </w:rPr>
      </w:pPr>
    </w:p>
    <w:p w:rsidR="00950CF1" w:rsidRPr="002F4594" w:rsidRDefault="00FE4643" w:rsidP="00112550">
      <w:pPr>
        <w:pStyle w:val="af"/>
        <w:contextualSpacing/>
        <w:jc w:val="center"/>
        <w:rPr>
          <w:rStyle w:val="af5"/>
          <w:rFonts w:ascii="Arial" w:hAnsi="Arial" w:cs="Arial"/>
          <w:szCs w:val="28"/>
        </w:rPr>
      </w:pPr>
      <w:r w:rsidRPr="002F4594">
        <w:rPr>
          <w:rStyle w:val="af5"/>
          <w:rFonts w:ascii="Arial" w:hAnsi="Arial" w:cs="Arial"/>
          <w:szCs w:val="28"/>
        </w:rPr>
        <w:t>РАСЧЕТ</w:t>
      </w:r>
    </w:p>
    <w:p w:rsidR="00FE4643" w:rsidRPr="002F4594" w:rsidRDefault="00FE4643" w:rsidP="00112550">
      <w:pPr>
        <w:pStyle w:val="af"/>
        <w:contextualSpacing/>
        <w:jc w:val="center"/>
        <w:rPr>
          <w:rFonts w:ascii="Arial" w:hAnsi="Arial" w:cs="Arial"/>
          <w:szCs w:val="28"/>
        </w:rPr>
      </w:pPr>
      <w:r w:rsidRPr="002F4594">
        <w:rPr>
          <w:rFonts w:ascii="Arial" w:hAnsi="Arial" w:cs="Arial"/>
          <w:szCs w:val="28"/>
        </w:rPr>
        <w:t>размера пенсии за выслугу лет _________________________________________,</w:t>
      </w:r>
    </w:p>
    <w:p w:rsidR="00950CF1" w:rsidRPr="002F4594" w:rsidRDefault="00FE4643" w:rsidP="00112550">
      <w:pPr>
        <w:pStyle w:val="af"/>
        <w:contextualSpacing/>
        <w:jc w:val="center"/>
        <w:rPr>
          <w:rFonts w:ascii="Arial" w:hAnsi="Arial" w:cs="Arial"/>
          <w:sz w:val="16"/>
          <w:szCs w:val="16"/>
        </w:rPr>
      </w:pPr>
      <w:r w:rsidRPr="002F4594">
        <w:rPr>
          <w:rFonts w:ascii="Arial" w:hAnsi="Arial" w:cs="Arial"/>
          <w:sz w:val="16"/>
          <w:szCs w:val="16"/>
        </w:rPr>
        <w:t>(фамилия, имя, отчество)</w:t>
      </w:r>
    </w:p>
    <w:p w:rsidR="00FE4643" w:rsidRPr="002F4594" w:rsidRDefault="00FE4643" w:rsidP="00112550">
      <w:pPr>
        <w:pStyle w:val="af"/>
        <w:contextualSpacing/>
        <w:jc w:val="both"/>
        <w:rPr>
          <w:rFonts w:ascii="Arial" w:hAnsi="Arial" w:cs="Arial"/>
          <w:szCs w:val="28"/>
        </w:rPr>
      </w:pPr>
      <w:proofErr w:type="gramStart"/>
      <w:r w:rsidRPr="002F4594">
        <w:rPr>
          <w:rFonts w:ascii="Arial" w:hAnsi="Arial" w:cs="Arial"/>
          <w:szCs w:val="28"/>
        </w:rPr>
        <w:t>замещавшему</w:t>
      </w:r>
      <w:proofErr w:type="gramEnd"/>
      <w:r w:rsidRPr="002F4594">
        <w:rPr>
          <w:rFonts w:ascii="Arial" w:hAnsi="Arial" w:cs="Arial"/>
          <w:szCs w:val="28"/>
        </w:rPr>
        <w:t xml:space="preserve"> муниципальную должность_________________</w:t>
      </w:r>
      <w:r w:rsidR="00950CF1" w:rsidRPr="002F4594">
        <w:rPr>
          <w:rFonts w:ascii="Arial" w:hAnsi="Arial" w:cs="Arial"/>
          <w:szCs w:val="28"/>
        </w:rPr>
        <w:t>___________</w:t>
      </w:r>
    </w:p>
    <w:p w:rsidR="00FE4643" w:rsidRPr="002F4594" w:rsidRDefault="00FE4643" w:rsidP="00233DB4">
      <w:pPr>
        <w:pStyle w:val="af"/>
        <w:contextualSpacing/>
        <w:jc w:val="center"/>
        <w:rPr>
          <w:rFonts w:ascii="Arial" w:hAnsi="Arial" w:cs="Arial"/>
          <w:sz w:val="16"/>
          <w:szCs w:val="16"/>
        </w:rPr>
      </w:pPr>
      <w:r w:rsidRPr="002F4594">
        <w:rPr>
          <w:rFonts w:ascii="Arial" w:hAnsi="Arial" w:cs="Arial"/>
          <w:sz w:val="16"/>
          <w:szCs w:val="16"/>
        </w:rPr>
        <w:t>(наименование должности)</w:t>
      </w:r>
    </w:p>
    <w:p w:rsidR="00FE4643" w:rsidRPr="002F4594" w:rsidRDefault="00FE4643" w:rsidP="00112550">
      <w:pPr>
        <w:pStyle w:val="af"/>
        <w:contextualSpacing/>
        <w:jc w:val="both"/>
        <w:rPr>
          <w:rFonts w:ascii="Arial" w:hAnsi="Arial" w:cs="Arial"/>
          <w:szCs w:val="28"/>
        </w:rPr>
      </w:pPr>
      <w:r w:rsidRPr="002F4594">
        <w:rPr>
          <w:rFonts w:ascii="Arial" w:hAnsi="Arial" w:cs="Arial"/>
          <w:szCs w:val="28"/>
        </w:rPr>
        <w:t>_______________________________________________________________________________________________________________</w:t>
      </w:r>
      <w:r w:rsidR="00950CF1" w:rsidRPr="002F4594">
        <w:rPr>
          <w:rFonts w:ascii="Arial" w:hAnsi="Arial" w:cs="Arial"/>
          <w:szCs w:val="28"/>
        </w:rPr>
        <w:t>______</w:t>
      </w:r>
      <w:r w:rsidRPr="002F4594">
        <w:rPr>
          <w:rFonts w:ascii="Arial" w:hAnsi="Arial" w:cs="Arial"/>
          <w:szCs w:val="28"/>
        </w:rPr>
        <w:t>_________</w:t>
      </w:r>
    </w:p>
    <w:p w:rsidR="00FE4643" w:rsidRPr="002F4594" w:rsidRDefault="00FE4643" w:rsidP="00112550">
      <w:pPr>
        <w:pStyle w:val="af"/>
        <w:contextualSpacing/>
        <w:jc w:val="both"/>
        <w:rPr>
          <w:rFonts w:ascii="Arial" w:hAnsi="Arial" w:cs="Arial"/>
          <w:szCs w:val="28"/>
        </w:rPr>
      </w:pP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1. Стаж муниципальной службы (работы) ___________________ лет.</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2. Среднемесячный заработок, учитываемый для назначения пенсии за выслугу лет __________ руб. ___________ коп.</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3. Общая сумма пенсии за выслугу лет, базовой и страховой частей трудовой пенсии по старости (инвалидности), _________ руб. _________ коп</w:t>
      </w:r>
      <w:proofErr w:type="gramStart"/>
      <w:r w:rsidRPr="002F4594">
        <w:rPr>
          <w:rFonts w:ascii="Arial" w:hAnsi="Arial" w:cs="Arial"/>
          <w:szCs w:val="28"/>
        </w:rPr>
        <w:t xml:space="preserve">., </w:t>
      </w:r>
      <w:proofErr w:type="gramEnd"/>
      <w:r w:rsidRPr="002F4594">
        <w:rPr>
          <w:rFonts w:ascii="Arial" w:hAnsi="Arial" w:cs="Arial"/>
          <w:szCs w:val="28"/>
        </w:rPr>
        <w:t>что составляет ______% среднемесячного заработка, учитываемого для назначения пенсии за выслугу лет.</w:t>
      </w:r>
    </w:p>
    <w:p w:rsidR="00FE4643" w:rsidRPr="002F4594" w:rsidRDefault="00FE4643" w:rsidP="00112550">
      <w:pPr>
        <w:pStyle w:val="af"/>
        <w:ind w:firstLine="709"/>
        <w:contextualSpacing/>
        <w:jc w:val="both"/>
        <w:rPr>
          <w:rFonts w:ascii="Arial" w:hAnsi="Arial" w:cs="Arial"/>
          <w:szCs w:val="28"/>
        </w:rPr>
      </w:pPr>
      <w:r w:rsidRPr="002F4594">
        <w:rPr>
          <w:rFonts w:ascii="Arial" w:hAnsi="Arial" w:cs="Arial"/>
          <w:szCs w:val="28"/>
        </w:rPr>
        <w:t xml:space="preserve">4. Размер базовой и страховой частей </w:t>
      </w:r>
      <w:r w:rsidR="00233DB4" w:rsidRPr="002F4594">
        <w:rPr>
          <w:rFonts w:ascii="Arial" w:hAnsi="Arial" w:cs="Arial"/>
          <w:szCs w:val="28"/>
        </w:rPr>
        <w:t xml:space="preserve">трудовой пенсии </w:t>
      </w:r>
      <w:proofErr w:type="gramStart"/>
      <w:r w:rsidR="00233DB4" w:rsidRPr="002F4594">
        <w:rPr>
          <w:rFonts w:ascii="Arial" w:hAnsi="Arial" w:cs="Arial"/>
          <w:szCs w:val="28"/>
        </w:rPr>
        <w:t>по</w:t>
      </w:r>
      <w:proofErr w:type="gramEnd"/>
      <w:r w:rsidR="00233DB4" w:rsidRPr="002F4594">
        <w:rPr>
          <w:rFonts w:ascii="Arial" w:hAnsi="Arial" w:cs="Arial"/>
          <w:szCs w:val="28"/>
        </w:rPr>
        <w:t xml:space="preserve"> __________</w:t>
      </w:r>
      <w:r w:rsidRPr="002F4594">
        <w:rPr>
          <w:rFonts w:ascii="Arial" w:hAnsi="Arial" w:cs="Arial"/>
          <w:szCs w:val="28"/>
        </w:rPr>
        <w:t xml:space="preserve">_ </w:t>
      </w:r>
    </w:p>
    <w:p w:rsidR="00FE4643" w:rsidRPr="002F4594" w:rsidRDefault="00FE4643" w:rsidP="00233DB4">
      <w:pPr>
        <w:pStyle w:val="af"/>
        <w:contextualSpacing/>
        <w:jc w:val="right"/>
        <w:rPr>
          <w:rFonts w:ascii="Arial" w:hAnsi="Arial" w:cs="Arial"/>
          <w:sz w:val="16"/>
          <w:szCs w:val="16"/>
        </w:rPr>
      </w:pPr>
      <w:r w:rsidRPr="002F4594">
        <w:rPr>
          <w:rFonts w:ascii="Arial" w:hAnsi="Arial" w:cs="Arial"/>
          <w:sz w:val="16"/>
          <w:szCs w:val="16"/>
        </w:rPr>
        <w:t>(вид пенсии)</w:t>
      </w:r>
    </w:p>
    <w:p w:rsidR="00233DB4" w:rsidRPr="002F4594" w:rsidRDefault="00FE4643" w:rsidP="00233DB4">
      <w:pPr>
        <w:pStyle w:val="af"/>
        <w:contextualSpacing/>
        <w:jc w:val="both"/>
        <w:rPr>
          <w:rFonts w:ascii="Arial" w:hAnsi="Arial" w:cs="Arial"/>
          <w:szCs w:val="28"/>
        </w:rPr>
      </w:pPr>
      <w:r w:rsidRPr="002F4594">
        <w:rPr>
          <w:rFonts w:ascii="Arial" w:hAnsi="Arial" w:cs="Arial"/>
          <w:szCs w:val="28"/>
        </w:rPr>
        <w:t>на____________________________________</w:t>
      </w:r>
      <w:r w:rsidR="00233DB4" w:rsidRPr="002F4594">
        <w:rPr>
          <w:rFonts w:ascii="Arial" w:hAnsi="Arial" w:cs="Arial"/>
          <w:szCs w:val="28"/>
        </w:rPr>
        <w:t>_______________ руб.___ коп.</w:t>
      </w:r>
    </w:p>
    <w:p w:rsidR="00FE4643" w:rsidRPr="002F4594" w:rsidRDefault="00FE4643" w:rsidP="00233DB4">
      <w:pPr>
        <w:pStyle w:val="af"/>
        <w:contextualSpacing/>
        <w:jc w:val="center"/>
        <w:rPr>
          <w:rFonts w:ascii="Arial" w:hAnsi="Arial" w:cs="Arial"/>
          <w:szCs w:val="28"/>
        </w:rPr>
      </w:pPr>
      <w:r w:rsidRPr="002F4594">
        <w:rPr>
          <w:rFonts w:ascii="Arial" w:hAnsi="Arial" w:cs="Arial"/>
          <w:sz w:val="16"/>
          <w:szCs w:val="16"/>
        </w:rPr>
        <w:t>(дата установления пенсии за выслугу лет)</w:t>
      </w:r>
      <w:r w:rsidR="00233DB4" w:rsidRPr="002F4594">
        <w:rPr>
          <w:rFonts w:ascii="Arial" w:hAnsi="Arial" w:cs="Arial"/>
          <w:szCs w:val="28"/>
        </w:rPr>
        <w:t xml:space="preserve"> </w:t>
      </w:r>
      <w:r w:rsidRPr="002F4594">
        <w:rPr>
          <w:rFonts w:ascii="Arial" w:hAnsi="Arial" w:cs="Arial"/>
          <w:sz w:val="16"/>
          <w:szCs w:val="16"/>
        </w:rPr>
        <w:t>(сумма двух частей пенсии)</w:t>
      </w:r>
      <w:r w:rsidRPr="002F4594">
        <w:rPr>
          <w:rFonts w:ascii="Arial" w:hAnsi="Arial" w:cs="Arial"/>
          <w:szCs w:val="28"/>
        </w:rPr>
        <w:t xml:space="preserve"> </w:t>
      </w:r>
    </w:p>
    <w:p w:rsidR="00FE4643" w:rsidRPr="002F4594" w:rsidRDefault="00FE4643" w:rsidP="00112550">
      <w:pPr>
        <w:pStyle w:val="af"/>
        <w:ind w:firstLine="708"/>
        <w:contextualSpacing/>
        <w:rPr>
          <w:rFonts w:ascii="Arial" w:hAnsi="Arial" w:cs="Arial"/>
          <w:szCs w:val="28"/>
        </w:rPr>
      </w:pPr>
      <w:r w:rsidRPr="002F4594">
        <w:rPr>
          <w:rFonts w:ascii="Arial" w:hAnsi="Arial" w:cs="Arial"/>
          <w:szCs w:val="28"/>
        </w:rPr>
        <w:t>5. Назначаемый размер пенсии за выслугу лет ________ руб. ___ коп</w:t>
      </w:r>
      <w:proofErr w:type="gramStart"/>
      <w:r w:rsidRPr="002F4594">
        <w:rPr>
          <w:rFonts w:ascii="Arial" w:hAnsi="Arial" w:cs="Arial"/>
          <w:szCs w:val="28"/>
        </w:rPr>
        <w:t>.</w:t>
      </w:r>
      <w:proofErr w:type="gramEnd"/>
      <w:r w:rsidR="00950CF1" w:rsidRPr="002F4594">
        <w:rPr>
          <w:rFonts w:ascii="Arial" w:hAnsi="Arial" w:cs="Arial"/>
          <w:szCs w:val="28"/>
        </w:rPr>
        <w:t xml:space="preserve"> </w:t>
      </w:r>
      <w:r w:rsidRPr="002F4594">
        <w:rPr>
          <w:rFonts w:ascii="Arial" w:hAnsi="Arial" w:cs="Arial"/>
          <w:szCs w:val="28"/>
        </w:rPr>
        <w:t>(</w:t>
      </w:r>
      <w:proofErr w:type="gramStart"/>
      <w:r w:rsidRPr="002F4594">
        <w:rPr>
          <w:rFonts w:ascii="Arial" w:hAnsi="Arial" w:cs="Arial"/>
          <w:szCs w:val="28"/>
        </w:rPr>
        <w:t>п</w:t>
      </w:r>
      <w:proofErr w:type="gramEnd"/>
      <w:r w:rsidRPr="002F4594">
        <w:rPr>
          <w:rFonts w:ascii="Arial" w:hAnsi="Arial" w:cs="Arial"/>
          <w:szCs w:val="28"/>
        </w:rPr>
        <w:t>. 3 - п. 4)</w:t>
      </w:r>
    </w:p>
    <w:p w:rsidR="00950CF1" w:rsidRPr="002F4594" w:rsidRDefault="00950CF1" w:rsidP="00112550">
      <w:pPr>
        <w:pStyle w:val="af"/>
        <w:ind w:firstLine="708"/>
        <w:contextualSpacing/>
        <w:rPr>
          <w:rFonts w:ascii="Arial" w:hAnsi="Arial" w:cs="Arial"/>
          <w:szCs w:val="28"/>
        </w:rPr>
      </w:pPr>
    </w:p>
    <w:p w:rsidR="00950CF1" w:rsidRPr="002F4594" w:rsidRDefault="00950CF1" w:rsidP="00112550">
      <w:pPr>
        <w:pStyle w:val="af"/>
        <w:ind w:firstLine="708"/>
        <w:contextualSpacing/>
        <w:rPr>
          <w:rFonts w:ascii="Arial" w:hAnsi="Arial" w:cs="Arial"/>
          <w:szCs w:val="28"/>
        </w:rPr>
      </w:pPr>
    </w:p>
    <w:p w:rsidR="00950CF1" w:rsidRPr="002F4594" w:rsidRDefault="00950CF1" w:rsidP="00112550">
      <w:pPr>
        <w:pStyle w:val="af"/>
        <w:ind w:firstLine="708"/>
        <w:contextualSpacing/>
        <w:rPr>
          <w:rFonts w:ascii="Arial" w:hAnsi="Arial" w:cs="Arial"/>
          <w:szCs w:val="28"/>
        </w:rPr>
      </w:pPr>
    </w:p>
    <w:p w:rsidR="00950CF1" w:rsidRPr="002F4594" w:rsidRDefault="00950CF1" w:rsidP="00112550">
      <w:pPr>
        <w:pStyle w:val="af"/>
        <w:ind w:firstLine="708"/>
        <w:contextualSpacing/>
        <w:rPr>
          <w:rFonts w:ascii="Arial" w:hAnsi="Arial" w:cs="Arial"/>
          <w:szCs w:val="28"/>
        </w:rPr>
      </w:pPr>
    </w:p>
    <w:p w:rsidR="00950CF1" w:rsidRPr="002F4594" w:rsidRDefault="00950CF1" w:rsidP="00112550">
      <w:pPr>
        <w:pStyle w:val="af"/>
        <w:ind w:firstLine="708"/>
        <w:contextualSpacing/>
        <w:rPr>
          <w:rFonts w:ascii="Arial" w:hAnsi="Arial" w:cs="Arial"/>
          <w:szCs w:val="28"/>
        </w:rPr>
      </w:pPr>
    </w:p>
    <w:p w:rsidR="00950CF1" w:rsidRPr="002F4594" w:rsidRDefault="00950CF1" w:rsidP="00112550">
      <w:pPr>
        <w:pStyle w:val="af"/>
        <w:ind w:firstLine="708"/>
        <w:contextualSpacing/>
        <w:rPr>
          <w:rFonts w:ascii="Arial" w:hAnsi="Arial" w:cs="Arial"/>
          <w:szCs w:val="28"/>
        </w:rPr>
      </w:pPr>
    </w:p>
    <w:p w:rsidR="001A03B7" w:rsidRPr="002F4594" w:rsidRDefault="001A03B7" w:rsidP="00112550">
      <w:pPr>
        <w:pStyle w:val="af"/>
        <w:ind w:firstLine="708"/>
        <w:contextualSpacing/>
        <w:rPr>
          <w:rFonts w:ascii="Arial" w:hAnsi="Arial" w:cs="Arial"/>
          <w:szCs w:val="28"/>
        </w:rPr>
        <w:sectPr w:rsidR="001A03B7" w:rsidRPr="002F4594" w:rsidSect="00A51A21">
          <w:pgSz w:w="11906" w:h="16838"/>
          <w:pgMar w:top="1134" w:right="567" w:bottom="1134" w:left="1134" w:header="709" w:footer="709" w:gutter="0"/>
          <w:cols w:space="708"/>
          <w:docGrid w:linePitch="381"/>
        </w:sectPr>
      </w:pPr>
    </w:p>
    <w:p w:rsidR="00233DB4" w:rsidRPr="002F4594" w:rsidRDefault="00233DB4" w:rsidP="00233DB4">
      <w:pPr>
        <w:autoSpaceDE w:val="0"/>
        <w:autoSpaceDN w:val="0"/>
        <w:adjustRightInd w:val="0"/>
        <w:spacing w:line="240" w:lineRule="auto"/>
        <w:ind w:left="8364"/>
        <w:contextualSpacing/>
        <w:jc w:val="both"/>
        <w:outlineLvl w:val="0"/>
        <w:rPr>
          <w:rFonts w:ascii="Arial" w:hAnsi="Arial" w:cs="Arial"/>
          <w:szCs w:val="28"/>
        </w:rPr>
      </w:pPr>
      <w:bookmarkStart w:id="12" w:name="_MON_1485680897"/>
      <w:bookmarkStart w:id="13" w:name="_MON_1488650829"/>
      <w:bookmarkStart w:id="14" w:name="_MON_1486457696"/>
      <w:bookmarkEnd w:id="12"/>
      <w:bookmarkEnd w:id="13"/>
      <w:bookmarkEnd w:id="14"/>
      <w:r w:rsidRPr="002F4594">
        <w:rPr>
          <w:rFonts w:ascii="Arial" w:hAnsi="Arial" w:cs="Arial"/>
          <w:szCs w:val="28"/>
        </w:rPr>
        <w:lastRenderedPageBreak/>
        <w:t>Приложение N 11</w:t>
      </w:r>
    </w:p>
    <w:p w:rsidR="00233DB4" w:rsidRPr="002F4594" w:rsidRDefault="00233DB4" w:rsidP="00233DB4">
      <w:pPr>
        <w:spacing w:line="240" w:lineRule="auto"/>
        <w:ind w:left="8364"/>
        <w:contextualSpacing/>
        <w:jc w:val="both"/>
        <w:rPr>
          <w:rFonts w:ascii="Arial" w:hAnsi="Arial" w:cs="Arial"/>
          <w:szCs w:val="28"/>
        </w:rPr>
      </w:pPr>
      <w:r w:rsidRPr="002F4594">
        <w:rPr>
          <w:rFonts w:ascii="Arial" w:hAnsi="Arial" w:cs="Arial"/>
          <w:szCs w:val="28"/>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E06D59">
        <w:rPr>
          <w:rFonts w:ascii="Arial" w:hAnsi="Arial" w:cs="Arial"/>
          <w:szCs w:val="28"/>
        </w:rPr>
        <w:t>Никольского</w:t>
      </w:r>
      <w:r w:rsidRPr="002F4594">
        <w:rPr>
          <w:rFonts w:ascii="Arial" w:hAnsi="Arial" w:cs="Arial"/>
          <w:szCs w:val="28"/>
        </w:rPr>
        <w:t xml:space="preserve"> сельсовета Щигровского района Курской области, и ежемесячной доплаты к пенсии выборным должностным лицам»</w:t>
      </w:r>
    </w:p>
    <w:p w:rsidR="001A03B7" w:rsidRPr="002F4594" w:rsidRDefault="001A03B7" w:rsidP="00112550">
      <w:pPr>
        <w:spacing w:line="240" w:lineRule="auto"/>
        <w:contextualSpacing/>
        <w:jc w:val="center"/>
        <w:rPr>
          <w:rStyle w:val="af5"/>
          <w:rFonts w:ascii="Arial" w:hAnsi="Arial" w:cs="Arial"/>
          <w:szCs w:val="28"/>
        </w:rPr>
      </w:pPr>
      <w:r w:rsidRPr="002F4594">
        <w:rPr>
          <w:rStyle w:val="af5"/>
          <w:rFonts w:ascii="Arial" w:hAnsi="Arial" w:cs="Arial"/>
          <w:szCs w:val="28"/>
        </w:rPr>
        <w:t>СПРАВКА</w:t>
      </w:r>
    </w:p>
    <w:p w:rsidR="001A03B7" w:rsidRPr="002F4594" w:rsidRDefault="001A03B7" w:rsidP="00112550">
      <w:pPr>
        <w:spacing w:line="240" w:lineRule="auto"/>
        <w:contextualSpacing/>
        <w:jc w:val="center"/>
        <w:rPr>
          <w:rStyle w:val="af5"/>
          <w:rFonts w:ascii="Arial" w:hAnsi="Arial" w:cs="Arial"/>
          <w:b w:val="0"/>
          <w:bCs w:val="0"/>
          <w:szCs w:val="28"/>
        </w:rPr>
      </w:pPr>
      <w:r w:rsidRPr="002F4594">
        <w:rPr>
          <w:rStyle w:val="af5"/>
          <w:rFonts w:ascii="Arial" w:hAnsi="Arial" w:cs="Arial"/>
          <w:b w:val="0"/>
          <w:bCs w:val="0"/>
          <w:szCs w:val="28"/>
        </w:rPr>
        <w:t>О ДОЛЖНОСТЯХ, ПЕРИОДЫ СЛУЖБЫ (РАБОТЫ) В КОТОРЫХ ВКЛЮЧАЮТСЯ В СТАЖ МУНИЦИПАЛЬНОЙ СЛУЖБЫ ДЛЯ НАЗНАЧЕНИЯ ПЕНСИИ ЗА ВЫСЛУГУ ЛЕТ</w:t>
      </w:r>
    </w:p>
    <w:p w:rsidR="001A03B7" w:rsidRPr="002F4594" w:rsidRDefault="001A03B7" w:rsidP="00112550">
      <w:pPr>
        <w:spacing w:line="240" w:lineRule="auto"/>
        <w:contextualSpacing/>
        <w:jc w:val="both"/>
        <w:rPr>
          <w:rFonts w:ascii="Arial" w:hAnsi="Arial" w:cs="Arial"/>
          <w:szCs w:val="28"/>
          <w:u w:val="single"/>
        </w:rPr>
      </w:pPr>
      <w:r w:rsidRPr="002F4594">
        <w:rPr>
          <w:rFonts w:ascii="Arial" w:hAnsi="Arial" w:cs="Arial"/>
          <w:szCs w:val="28"/>
          <w:u w:val="single"/>
        </w:rPr>
        <w:t>_________________________________________________________________</w:t>
      </w:r>
    </w:p>
    <w:p w:rsidR="001A03B7" w:rsidRPr="002F4594" w:rsidRDefault="001A03B7" w:rsidP="00112550">
      <w:pPr>
        <w:spacing w:line="240" w:lineRule="auto"/>
        <w:contextualSpacing/>
        <w:jc w:val="center"/>
        <w:rPr>
          <w:rFonts w:ascii="Arial" w:hAnsi="Arial" w:cs="Arial"/>
          <w:szCs w:val="28"/>
        </w:rPr>
      </w:pPr>
      <w:r w:rsidRPr="002F4594">
        <w:rPr>
          <w:rFonts w:ascii="Arial" w:hAnsi="Arial" w:cs="Arial"/>
          <w:szCs w:val="28"/>
        </w:rPr>
        <w:t>(фамилия, имя, отчество)</w:t>
      </w:r>
    </w:p>
    <w:p w:rsidR="001A03B7" w:rsidRPr="002F4594" w:rsidRDefault="001A03B7" w:rsidP="00112550">
      <w:pPr>
        <w:spacing w:line="240" w:lineRule="auto"/>
        <w:contextualSpacing/>
        <w:jc w:val="both"/>
        <w:rPr>
          <w:rFonts w:ascii="Arial" w:hAnsi="Arial" w:cs="Arial"/>
          <w:szCs w:val="28"/>
        </w:rPr>
      </w:pPr>
      <w:proofErr w:type="gramStart"/>
      <w:r w:rsidRPr="002F4594">
        <w:rPr>
          <w:rFonts w:ascii="Arial" w:hAnsi="Arial" w:cs="Arial"/>
          <w:szCs w:val="28"/>
        </w:rPr>
        <w:t>замещавшего</w:t>
      </w:r>
      <w:proofErr w:type="gramEnd"/>
      <w:r w:rsidRPr="002F4594">
        <w:rPr>
          <w:rFonts w:ascii="Arial" w:hAnsi="Arial" w:cs="Arial"/>
          <w:szCs w:val="28"/>
        </w:rPr>
        <w:t xml:space="preserve"> должность __________________________________________</w:t>
      </w:r>
    </w:p>
    <w:p w:rsidR="001A03B7" w:rsidRPr="002F4594" w:rsidRDefault="001A03B7" w:rsidP="00112550">
      <w:pPr>
        <w:spacing w:line="240" w:lineRule="auto"/>
        <w:contextualSpacing/>
        <w:jc w:val="center"/>
        <w:rPr>
          <w:rFonts w:ascii="Arial" w:hAnsi="Arial" w:cs="Arial"/>
          <w:szCs w:val="28"/>
        </w:rPr>
      </w:pPr>
      <w:r w:rsidRPr="002F4594">
        <w:rPr>
          <w:rFonts w:ascii="Arial" w:hAnsi="Arial" w:cs="Arial"/>
          <w:szCs w:val="28"/>
        </w:rPr>
        <w:t>(наименование должности)</w:t>
      </w:r>
    </w:p>
    <w:p w:rsidR="001A03B7" w:rsidRPr="002F4594" w:rsidRDefault="001A03B7" w:rsidP="00112550">
      <w:pPr>
        <w:spacing w:line="240" w:lineRule="auto"/>
        <w:contextualSpacing/>
        <w:jc w:val="both"/>
        <w:rPr>
          <w:rFonts w:ascii="Arial" w:hAnsi="Arial" w:cs="Arial"/>
          <w:szCs w:val="28"/>
        </w:rPr>
      </w:pPr>
    </w:p>
    <w:tbl>
      <w:tblPr>
        <w:tblW w:w="14570" w:type="dxa"/>
        <w:tblInd w:w="55" w:type="dxa"/>
        <w:tblLayout w:type="fixed"/>
        <w:tblCellMar>
          <w:top w:w="55" w:type="dxa"/>
          <w:left w:w="55" w:type="dxa"/>
          <w:bottom w:w="55" w:type="dxa"/>
          <w:right w:w="55" w:type="dxa"/>
        </w:tblCellMar>
        <w:tblLook w:val="0000"/>
      </w:tblPr>
      <w:tblGrid>
        <w:gridCol w:w="583"/>
        <w:gridCol w:w="1110"/>
        <w:gridCol w:w="434"/>
        <w:gridCol w:w="708"/>
        <w:gridCol w:w="709"/>
        <w:gridCol w:w="1843"/>
        <w:gridCol w:w="709"/>
        <w:gridCol w:w="1275"/>
        <w:gridCol w:w="1276"/>
        <w:gridCol w:w="2242"/>
        <w:gridCol w:w="902"/>
        <w:gridCol w:w="694"/>
        <w:gridCol w:w="519"/>
        <w:gridCol w:w="869"/>
        <w:gridCol w:w="697"/>
      </w:tblGrid>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rPr>
            </w:pPr>
            <w:r w:rsidRPr="002F4594">
              <w:rPr>
                <w:rFonts w:ascii="Arial" w:hAnsi="Arial" w:cs="Arial"/>
                <w:color w:val="auto"/>
                <w:sz w:val="28"/>
                <w:szCs w:val="28"/>
              </w:rPr>
              <w:t>№</w:t>
            </w:r>
          </w:p>
          <w:p w:rsidR="001A03B7" w:rsidRPr="002F4594" w:rsidRDefault="001A03B7" w:rsidP="00112550">
            <w:pPr>
              <w:pStyle w:val="af6"/>
              <w:contextualSpacing/>
              <w:jc w:val="both"/>
              <w:rPr>
                <w:rFonts w:ascii="Arial" w:hAnsi="Arial" w:cs="Arial"/>
                <w:color w:val="auto"/>
                <w:sz w:val="28"/>
                <w:szCs w:val="28"/>
                <w:lang w:val="ru-RU"/>
              </w:rPr>
            </w:pPr>
            <w:proofErr w:type="gramStart"/>
            <w:r w:rsidRPr="002F4594">
              <w:rPr>
                <w:rFonts w:ascii="Arial" w:hAnsi="Arial" w:cs="Arial"/>
                <w:color w:val="auto"/>
                <w:sz w:val="28"/>
                <w:szCs w:val="28"/>
                <w:lang w:val="ru-RU"/>
              </w:rPr>
              <w:t>п</w:t>
            </w:r>
            <w:proofErr w:type="gramEnd"/>
            <w:r w:rsidRPr="002F4594">
              <w:rPr>
                <w:rFonts w:ascii="Arial" w:hAnsi="Arial" w:cs="Arial"/>
                <w:color w:val="auto"/>
                <w:sz w:val="28"/>
                <w:szCs w:val="28"/>
                <w:lang w:val="ru-RU"/>
              </w:rPr>
              <w:t>/п</w:t>
            </w: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rPr>
              <w:t xml:space="preserve">№ </w:t>
            </w:r>
            <w:r w:rsidRPr="002F4594">
              <w:rPr>
                <w:rFonts w:ascii="Arial" w:hAnsi="Arial" w:cs="Arial"/>
                <w:color w:val="auto"/>
                <w:sz w:val="28"/>
                <w:szCs w:val="28"/>
                <w:lang w:val="ru-RU"/>
              </w:rPr>
              <w:t>записи в трудовой книжке</w:t>
            </w:r>
          </w:p>
        </w:tc>
        <w:tc>
          <w:tcPr>
            <w:tcW w:w="1851" w:type="dxa"/>
            <w:gridSpan w:val="3"/>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Дата</w:t>
            </w: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Наименование организации</w:t>
            </w:r>
          </w:p>
        </w:tc>
        <w:tc>
          <w:tcPr>
            <w:tcW w:w="3260" w:type="dxa"/>
            <w:gridSpan w:val="3"/>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Продолжительность муниципальной службы в календарном исчислении</w:t>
            </w:r>
          </w:p>
        </w:tc>
        <w:tc>
          <w:tcPr>
            <w:tcW w:w="3838" w:type="dxa"/>
            <w:gridSpan w:val="3"/>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Продолжительность муниципальной службы в льготном исчислении</w:t>
            </w:r>
          </w:p>
        </w:tc>
        <w:tc>
          <w:tcPr>
            <w:tcW w:w="2085" w:type="dxa"/>
            <w:gridSpan w:val="3"/>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Стаж муниципальной службы, принимаемый для исчисления размера доплаты к пенсии</w:t>
            </w:r>
          </w:p>
        </w:tc>
      </w:tr>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p>
        </w:tc>
        <w:tc>
          <w:tcPr>
            <w:tcW w:w="434"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год</w:t>
            </w:r>
          </w:p>
        </w:tc>
        <w:tc>
          <w:tcPr>
            <w:tcW w:w="708"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месяц</w:t>
            </w: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число</w:t>
            </w: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лет</w:t>
            </w:r>
          </w:p>
        </w:tc>
        <w:tc>
          <w:tcPr>
            <w:tcW w:w="1275"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месяцев</w:t>
            </w:r>
          </w:p>
        </w:tc>
        <w:tc>
          <w:tcPr>
            <w:tcW w:w="1276"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дней</w:t>
            </w:r>
          </w:p>
        </w:tc>
        <w:tc>
          <w:tcPr>
            <w:tcW w:w="2242"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лет</w:t>
            </w:r>
          </w:p>
        </w:tc>
        <w:tc>
          <w:tcPr>
            <w:tcW w:w="902"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месяцев</w:t>
            </w:r>
          </w:p>
        </w:tc>
        <w:tc>
          <w:tcPr>
            <w:tcW w:w="694"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дней</w:t>
            </w:r>
          </w:p>
        </w:tc>
        <w:tc>
          <w:tcPr>
            <w:tcW w:w="519"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лет</w:t>
            </w:r>
          </w:p>
        </w:tc>
        <w:tc>
          <w:tcPr>
            <w:tcW w:w="869"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месяцев</w:t>
            </w:r>
          </w:p>
        </w:tc>
        <w:tc>
          <w:tcPr>
            <w:tcW w:w="697"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дней</w:t>
            </w:r>
          </w:p>
        </w:tc>
      </w:tr>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43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8"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5"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6"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224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90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51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86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7"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r>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43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8"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5"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6"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224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90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51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86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7"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r>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43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8"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5"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6"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224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90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51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86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7"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r>
      <w:tr w:rsidR="002F4594" w:rsidRPr="002F4594" w:rsidTr="001A03B7">
        <w:tc>
          <w:tcPr>
            <w:tcW w:w="583"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110"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43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8"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843" w:type="dxa"/>
            <w:shd w:val="clear" w:color="auto" w:fill="auto"/>
          </w:tcPr>
          <w:p w:rsidR="001A03B7" w:rsidRPr="002F4594" w:rsidRDefault="001A03B7" w:rsidP="00112550">
            <w:pPr>
              <w:pStyle w:val="af6"/>
              <w:contextualSpacing/>
              <w:jc w:val="both"/>
              <w:rPr>
                <w:rFonts w:ascii="Arial" w:hAnsi="Arial" w:cs="Arial"/>
                <w:color w:val="auto"/>
                <w:sz w:val="28"/>
                <w:szCs w:val="28"/>
                <w:lang w:val="ru-RU"/>
              </w:rPr>
            </w:pPr>
            <w:r w:rsidRPr="002F4594">
              <w:rPr>
                <w:rFonts w:ascii="Arial" w:hAnsi="Arial" w:cs="Arial"/>
                <w:color w:val="auto"/>
                <w:sz w:val="28"/>
                <w:szCs w:val="28"/>
                <w:lang w:val="ru-RU"/>
              </w:rPr>
              <w:t>всего</w:t>
            </w:r>
          </w:p>
        </w:tc>
        <w:tc>
          <w:tcPr>
            <w:tcW w:w="70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5"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1276"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224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902"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4"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51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869"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c>
          <w:tcPr>
            <w:tcW w:w="697" w:type="dxa"/>
            <w:shd w:val="clear" w:color="auto" w:fill="auto"/>
          </w:tcPr>
          <w:p w:rsidR="001A03B7" w:rsidRPr="002F4594" w:rsidRDefault="001A03B7" w:rsidP="00112550">
            <w:pPr>
              <w:pStyle w:val="af6"/>
              <w:contextualSpacing/>
              <w:jc w:val="both"/>
              <w:rPr>
                <w:rFonts w:ascii="Arial" w:hAnsi="Arial" w:cs="Arial"/>
                <w:color w:val="auto"/>
                <w:sz w:val="28"/>
                <w:szCs w:val="28"/>
              </w:rPr>
            </w:pPr>
          </w:p>
        </w:tc>
      </w:tr>
    </w:tbl>
    <w:p w:rsidR="001A03B7" w:rsidRPr="002F4594" w:rsidRDefault="001A03B7" w:rsidP="00112550">
      <w:pPr>
        <w:spacing w:line="240" w:lineRule="auto"/>
        <w:contextualSpacing/>
        <w:jc w:val="both"/>
        <w:rPr>
          <w:rFonts w:ascii="Arial" w:hAnsi="Arial" w:cs="Arial"/>
          <w:szCs w:val="28"/>
        </w:rPr>
      </w:pPr>
    </w:p>
    <w:p w:rsidR="001A03B7" w:rsidRPr="002F4594" w:rsidRDefault="001A03B7" w:rsidP="00112550">
      <w:pPr>
        <w:spacing w:line="240" w:lineRule="auto"/>
        <w:contextualSpacing/>
        <w:jc w:val="both"/>
        <w:rPr>
          <w:rFonts w:ascii="Arial" w:hAnsi="Arial" w:cs="Arial"/>
          <w:szCs w:val="28"/>
        </w:rPr>
      </w:pPr>
      <w:r w:rsidRPr="002F4594">
        <w:rPr>
          <w:rFonts w:ascii="Arial" w:hAnsi="Arial" w:cs="Arial"/>
          <w:szCs w:val="28"/>
        </w:rPr>
        <w:t xml:space="preserve">Глава </w:t>
      </w:r>
      <w:r w:rsidR="00E06D59">
        <w:rPr>
          <w:rFonts w:ascii="Arial" w:hAnsi="Arial" w:cs="Arial"/>
          <w:bCs/>
          <w:szCs w:val="28"/>
        </w:rPr>
        <w:t>Никольского</w:t>
      </w:r>
      <w:r w:rsidRPr="002F4594">
        <w:rPr>
          <w:rFonts w:ascii="Arial" w:hAnsi="Arial" w:cs="Arial"/>
          <w:szCs w:val="28"/>
        </w:rPr>
        <w:t xml:space="preserve"> сельсовета </w:t>
      </w:r>
    </w:p>
    <w:p w:rsidR="001A03B7" w:rsidRPr="002F4594" w:rsidRDefault="001A03B7" w:rsidP="00112550">
      <w:pPr>
        <w:spacing w:line="240" w:lineRule="auto"/>
        <w:contextualSpacing/>
        <w:jc w:val="both"/>
        <w:rPr>
          <w:rFonts w:ascii="Arial" w:hAnsi="Arial" w:cs="Arial"/>
          <w:szCs w:val="28"/>
        </w:rPr>
      </w:pPr>
      <w:r w:rsidRPr="002F4594">
        <w:rPr>
          <w:rFonts w:ascii="Arial" w:hAnsi="Arial" w:cs="Arial"/>
          <w:szCs w:val="28"/>
        </w:rPr>
        <w:t>Курского района Курской области  ______________  ______________________________________________</w:t>
      </w:r>
    </w:p>
    <w:p w:rsidR="00106BAF" w:rsidRPr="002F4594" w:rsidRDefault="001A03B7" w:rsidP="00112550">
      <w:pPr>
        <w:spacing w:line="240" w:lineRule="auto"/>
        <w:contextualSpacing/>
        <w:jc w:val="both"/>
        <w:rPr>
          <w:rFonts w:ascii="Arial" w:hAnsi="Arial" w:cs="Arial"/>
          <w:sz w:val="16"/>
          <w:szCs w:val="16"/>
        </w:rPr>
      </w:pPr>
      <w:r w:rsidRPr="002F4594">
        <w:rPr>
          <w:rFonts w:ascii="Arial" w:hAnsi="Arial" w:cs="Arial"/>
          <w:szCs w:val="28"/>
        </w:rPr>
        <w:t xml:space="preserve">Дата ____________________ </w:t>
      </w:r>
      <w:r w:rsidRPr="002F4594">
        <w:rPr>
          <w:rFonts w:ascii="Arial" w:hAnsi="Arial" w:cs="Arial"/>
          <w:sz w:val="16"/>
          <w:szCs w:val="16"/>
        </w:rPr>
        <w:t xml:space="preserve">   </w:t>
      </w:r>
      <w:r w:rsidR="00106BAF" w:rsidRPr="002F4594">
        <w:rPr>
          <w:rFonts w:ascii="Arial" w:hAnsi="Arial" w:cs="Arial"/>
          <w:sz w:val="16"/>
          <w:szCs w:val="16"/>
        </w:rPr>
        <w:t xml:space="preserve">             </w:t>
      </w:r>
      <w:r w:rsidRPr="002F4594">
        <w:rPr>
          <w:rFonts w:ascii="Arial" w:hAnsi="Arial" w:cs="Arial"/>
          <w:sz w:val="16"/>
          <w:szCs w:val="16"/>
        </w:rPr>
        <w:t xml:space="preserve">        М.П.</w:t>
      </w:r>
      <w:bookmarkEnd w:id="0"/>
    </w:p>
    <w:sectPr w:rsidR="00106BAF" w:rsidRPr="002F4594" w:rsidSect="001A03B7">
      <w:pgSz w:w="16838" w:h="11906" w:orient="landscape"/>
      <w:pgMar w:top="1134" w:right="567"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163" w:rsidRDefault="00801163" w:rsidP="00136242">
      <w:pPr>
        <w:spacing w:line="240" w:lineRule="auto"/>
      </w:pPr>
      <w:r>
        <w:separator/>
      </w:r>
    </w:p>
  </w:endnote>
  <w:endnote w:type="continuationSeparator" w:id="0">
    <w:p w:rsidR="00801163" w:rsidRDefault="00801163" w:rsidP="0013624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D59" w:rsidRDefault="00E06D59" w:rsidP="008E54EC">
    <w:pPr>
      <w:pStyle w:val="ac"/>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E06D59" w:rsidRDefault="00E06D59" w:rsidP="008E54EC">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D59" w:rsidRDefault="00E06D59" w:rsidP="008E54EC">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163" w:rsidRDefault="00801163" w:rsidP="00136242">
      <w:pPr>
        <w:spacing w:line="240" w:lineRule="auto"/>
      </w:pPr>
      <w:r>
        <w:separator/>
      </w:r>
    </w:p>
  </w:footnote>
  <w:footnote w:type="continuationSeparator" w:id="0">
    <w:p w:rsidR="00801163" w:rsidRDefault="00801163" w:rsidP="0013624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4"/>
      <w:numFmt w:val="decimal"/>
      <w:suff w:val="nothing"/>
      <w:lvlText w:val="%1."/>
      <w:lvlJc w:val="left"/>
      <w:pPr>
        <w:tabs>
          <w:tab w:val="num" w:pos="0"/>
        </w:tabs>
        <w:ind w:left="0" w:firstLine="0"/>
      </w:pPr>
    </w:lvl>
    <w:lvl w:ilvl="1">
      <w:start w:val="4"/>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nsid w:val="00000003"/>
    <w:multiLevelType w:val="multilevel"/>
    <w:tmpl w:val="00000003"/>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Symbol" w:hAnsi="Symbol" w:cs="OpenSymbol"/>
      </w:rPr>
    </w:lvl>
    <w:lvl w:ilvl="2">
      <w:start w:val="1"/>
      <w:numFmt w:val="bullet"/>
      <w:suff w:val="nothing"/>
      <w:lvlText w:val=""/>
      <w:lvlJc w:val="left"/>
      <w:pPr>
        <w:tabs>
          <w:tab w:val="num" w:pos="0"/>
        </w:tabs>
        <w:ind w:left="0" w:firstLine="0"/>
      </w:pPr>
      <w:rPr>
        <w:rFonts w:ascii="Symbol" w:hAnsi="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Symbol" w:hAnsi="Symbol" w:cs="OpenSymbol"/>
      </w:rPr>
    </w:lvl>
    <w:lvl w:ilvl="5">
      <w:start w:val="1"/>
      <w:numFmt w:val="bullet"/>
      <w:suff w:val="nothing"/>
      <w:lvlText w:val=""/>
      <w:lvlJc w:val="left"/>
      <w:pPr>
        <w:tabs>
          <w:tab w:val="num" w:pos="0"/>
        </w:tabs>
        <w:ind w:left="0" w:firstLine="0"/>
      </w:pPr>
      <w:rPr>
        <w:rFonts w:ascii="Symbol" w:hAnsi="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Symbol" w:hAnsi="Symbol" w:cs="OpenSymbol"/>
      </w:rPr>
    </w:lvl>
    <w:lvl w:ilvl="8">
      <w:start w:val="1"/>
      <w:numFmt w:val="bullet"/>
      <w:suff w:val="nothing"/>
      <w:lvlText w:val=""/>
      <w:lvlJc w:val="left"/>
      <w:pPr>
        <w:tabs>
          <w:tab w:val="num" w:pos="0"/>
        </w:tabs>
        <w:ind w:left="0" w:firstLine="0"/>
      </w:pPr>
      <w:rPr>
        <w:rFonts w:ascii="Symbol" w:hAnsi="Symbol" w:cs="OpenSymbol"/>
      </w:rPr>
    </w:lvl>
  </w:abstractNum>
  <w:abstractNum w:abstractNumId="2">
    <w:nsid w:val="00000004"/>
    <w:multiLevelType w:val="multilevel"/>
    <w:tmpl w:val="00000004"/>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Symbol" w:hAnsi="Symbol" w:cs="OpenSymbol"/>
      </w:rPr>
    </w:lvl>
    <w:lvl w:ilvl="2">
      <w:start w:val="1"/>
      <w:numFmt w:val="bullet"/>
      <w:suff w:val="nothing"/>
      <w:lvlText w:val=""/>
      <w:lvlJc w:val="left"/>
      <w:pPr>
        <w:tabs>
          <w:tab w:val="num" w:pos="0"/>
        </w:tabs>
        <w:ind w:left="0" w:firstLine="0"/>
      </w:pPr>
      <w:rPr>
        <w:rFonts w:ascii="Symbol" w:hAnsi="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Symbol" w:hAnsi="Symbol" w:cs="OpenSymbol"/>
      </w:rPr>
    </w:lvl>
    <w:lvl w:ilvl="5">
      <w:start w:val="1"/>
      <w:numFmt w:val="bullet"/>
      <w:suff w:val="nothing"/>
      <w:lvlText w:val=""/>
      <w:lvlJc w:val="left"/>
      <w:pPr>
        <w:tabs>
          <w:tab w:val="num" w:pos="0"/>
        </w:tabs>
        <w:ind w:left="0" w:firstLine="0"/>
      </w:pPr>
      <w:rPr>
        <w:rFonts w:ascii="Symbol" w:hAnsi="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Symbol" w:hAnsi="Symbol" w:cs="OpenSymbol"/>
      </w:rPr>
    </w:lvl>
    <w:lvl w:ilvl="8">
      <w:start w:val="1"/>
      <w:numFmt w:val="bullet"/>
      <w:suff w:val="nothing"/>
      <w:lvlText w:val=""/>
      <w:lvlJc w:val="left"/>
      <w:pPr>
        <w:tabs>
          <w:tab w:val="num" w:pos="0"/>
        </w:tabs>
        <w:ind w:left="0" w:firstLine="0"/>
      </w:pPr>
      <w:rPr>
        <w:rFonts w:ascii="Symbol" w:hAnsi="Symbol" w:cs="OpenSymbol"/>
      </w:rPr>
    </w:lvl>
  </w:abstractNum>
  <w:abstractNum w:abstractNumId="3">
    <w:nsid w:val="01623737"/>
    <w:multiLevelType w:val="hybridMultilevel"/>
    <w:tmpl w:val="D1A411C0"/>
    <w:lvl w:ilvl="0" w:tplc="8C3A20CA">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692E8F"/>
    <w:multiLevelType w:val="hybridMultilevel"/>
    <w:tmpl w:val="AC282510"/>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3201B4A"/>
    <w:multiLevelType w:val="hybridMultilevel"/>
    <w:tmpl w:val="484615B8"/>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37D1264"/>
    <w:multiLevelType w:val="hybridMultilevel"/>
    <w:tmpl w:val="97366E02"/>
    <w:lvl w:ilvl="0" w:tplc="8C3A20C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5AE0A5F"/>
    <w:multiLevelType w:val="multilevel"/>
    <w:tmpl w:val="1D5E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65E01A7"/>
    <w:multiLevelType w:val="multilevel"/>
    <w:tmpl w:val="0F7A38A4"/>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C140B67"/>
    <w:multiLevelType w:val="hybridMultilevel"/>
    <w:tmpl w:val="2B9C8342"/>
    <w:lvl w:ilvl="0" w:tplc="8C3A20CA">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0">
    <w:nsid w:val="0EDA6190"/>
    <w:multiLevelType w:val="multilevel"/>
    <w:tmpl w:val="3672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0653685"/>
    <w:multiLevelType w:val="multilevel"/>
    <w:tmpl w:val="47DE6D24"/>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1940AC4"/>
    <w:multiLevelType w:val="multilevel"/>
    <w:tmpl w:val="476A14AE"/>
    <w:lvl w:ilvl="0">
      <w:start w:val="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14D55D6D"/>
    <w:multiLevelType w:val="hybridMultilevel"/>
    <w:tmpl w:val="D880684C"/>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56D3CD8"/>
    <w:multiLevelType w:val="hybridMultilevel"/>
    <w:tmpl w:val="21FE84FC"/>
    <w:lvl w:ilvl="0" w:tplc="F9D2744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8953895"/>
    <w:multiLevelType w:val="hybridMultilevel"/>
    <w:tmpl w:val="F24CE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40280C"/>
    <w:multiLevelType w:val="multilevel"/>
    <w:tmpl w:val="41DAB412"/>
    <w:lvl w:ilvl="0">
      <w:start w:val="1"/>
      <w:numFmt w:val="decimal"/>
      <w:lvlText w:val="%1."/>
      <w:lvlJc w:val="left"/>
      <w:pPr>
        <w:ind w:left="720" w:hanging="360"/>
      </w:pPr>
      <w:rPr>
        <w:rFonts w:cs="Times New Roman"/>
      </w:rPr>
    </w:lvl>
    <w:lvl w:ilvl="1">
      <w:start w:val="10"/>
      <w:numFmt w:val="decimal"/>
      <w:isLgl/>
      <w:lvlText w:val="%1.%2."/>
      <w:lvlJc w:val="left"/>
      <w:pPr>
        <w:ind w:left="1260" w:hanging="54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nsid w:val="1E920635"/>
    <w:multiLevelType w:val="hybridMultilevel"/>
    <w:tmpl w:val="8514F4CE"/>
    <w:lvl w:ilvl="0" w:tplc="8C3A20C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20BA4322"/>
    <w:multiLevelType w:val="multilevel"/>
    <w:tmpl w:val="7040C6E4"/>
    <w:lvl w:ilvl="0">
      <w:start w:val="1"/>
      <w:numFmt w:val="upperRoman"/>
      <w:lvlText w:val="%1."/>
      <w:lvlJc w:val="right"/>
      <w:pPr>
        <w:ind w:left="1353" w:hanging="360"/>
      </w:pPr>
      <w:rPr>
        <w:rFonts w:cs="Times New Roman"/>
      </w:rPr>
    </w:lvl>
    <w:lvl w:ilvl="1">
      <w:start w:val="2"/>
      <w:numFmt w:val="decimal"/>
      <w:isLgl/>
      <w:lvlText w:val="%1.%2."/>
      <w:lvlJc w:val="left"/>
      <w:pPr>
        <w:ind w:left="1696"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9">
    <w:nsid w:val="26541F54"/>
    <w:multiLevelType w:val="hybridMultilevel"/>
    <w:tmpl w:val="5F803A9E"/>
    <w:lvl w:ilvl="0" w:tplc="9F14672C">
      <w:start w:val="1"/>
      <w:numFmt w:val="decimal"/>
      <w:lvlText w:val="%1)"/>
      <w:lvlJc w:val="left"/>
      <w:pPr>
        <w:ind w:left="585" w:hanging="40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0">
    <w:nsid w:val="276A3BD3"/>
    <w:multiLevelType w:val="hybridMultilevel"/>
    <w:tmpl w:val="68CCFBDA"/>
    <w:lvl w:ilvl="0" w:tplc="8C3A20CA">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275C40"/>
    <w:multiLevelType w:val="multilevel"/>
    <w:tmpl w:val="98B6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3E16F6F"/>
    <w:multiLevelType w:val="multilevel"/>
    <w:tmpl w:val="7432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87B0F64"/>
    <w:multiLevelType w:val="hybridMultilevel"/>
    <w:tmpl w:val="6A7CAD20"/>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C2877F2"/>
    <w:multiLevelType w:val="hybridMultilevel"/>
    <w:tmpl w:val="51A6A074"/>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6347108"/>
    <w:multiLevelType w:val="hybridMultilevel"/>
    <w:tmpl w:val="1E3E8F30"/>
    <w:lvl w:ilvl="0" w:tplc="8C3A20C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73804BB"/>
    <w:multiLevelType w:val="hybridMultilevel"/>
    <w:tmpl w:val="5CEC228E"/>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72C7A33"/>
    <w:multiLevelType w:val="hybridMultilevel"/>
    <w:tmpl w:val="929AC754"/>
    <w:lvl w:ilvl="0" w:tplc="8C3A2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50466B"/>
    <w:multiLevelType w:val="hybridMultilevel"/>
    <w:tmpl w:val="5BA2DE1A"/>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A582156"/>
    <w:multiLevelType w:val="hybridMultilevel"/>
    <w:tmpl w:val="33A81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E14635"/>
    <w:multiLevelType w:val="multilevel"/>
    <w:tmpl w:val="9CD29B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2208" w:hanging="648"/>
      </w:pPr>
      <w:rPr>
        <w:rFonts w:cs="Times New Roman" w:hint="default"/>
        <w:b/>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61A54792"/>
    <w:multiLevelType w:val="hybridMultilevel"/>
    <w:tmpl w:val="60DC3AAE"/>
    <w:lvl w:ilvl="0" w:tplc="04070015">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F002A6"/>
    <w:multiLevelType w:val="hybridMultilevel"/>
    <w:tmpl w:val="A2FE6538"/>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2B32DD1"/>
    <w:multiLevelType w:val="hybridMultilevel"/>
    <w:tmpl w:val="B65C6F76"/>
    <w:lvl w:ilvl="0" w:tplc="8C3A20C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4E73A9A"/>
    <w:multiLevelType w:val="hybridMultilevel"/>
    <w:tmpl w:val="B150B77A"/>
    <w:lvl w:ilvl="0" w:tplc="8C3A20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80D1258"/>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nsid w:val="6D93617C"/>
    <w:multiLevelType w:val="multilevel"/>
    <w:tmpl w:val="F3EE95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12F7942"/>
    <w:multiLevelType w:val="hybridMultilevel"/>
    <w:tmpl w:val="677EC42A"/>
    <w:lvl w:ilvl="0" w:tplc="8C3A20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3100772"/>
    <w:multiLevelType w:val="hybridMultilevel"/>
    <w:tmpl w:val="C7386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22"/>
  </w:num>
  <w:num w:numId="4">
    <w:abstractNumId w:val="20"/>
  </w:num>
  <w:num w:numId="5">
    <w:abstractNumId w:val="7"/>
  </w:num>
  <w:num w:numId="6">
    <w:abstractNumId w:val="11"/>
  </w:num>
  <w:num w:numId="7">
    <w:abstractNumId w:val="21"/>
  </w:num>
  <w:num w:numId="8">
    <w:abstractNumId w:val="3"/>
  </w:num>
  <w:num w:numId="9">
    <w:abstractNumId w:val="33"/>
  </w:num>
  <w:num w:numId="10">
    <w:abstractNumId w:val="10"/>
  </w:num>
  <w:num w:numId="11">
    <w:abstractNumId w:val="37"/>
  </w:num>
  <w:num w:numId="12">
    <w:abstractNumId w:val="13"/>
  </w:num>
  <w:num w:numId="13">
    <w:abstractNumId w:val="17"/>
  </w:num>
  <w:num w:numId="14">
    <w:abstractNumId w:val="8"/>
  </w:num>
  <w:num w:numId="15">
    <w:abstractNumId w:val="27"/>
  </w:num>
  <w:num w:numId="16">
    <w:abstractNumId w:val="6"/>
  </w:num>
  <w:num w:numId="17">
    <w:abstractNumId w:val="26"/>
  </w:num>
  <w:num w:numId="18">
    <w:abstractNumId w:val="23"/>
  </w:num>
  <w:num w:numId="19">
    <w:abstractNumId w:val="32"/>
  </w:num>
  <w:num w:numId="20">
    <w:abstractNumId w:val="28"/>
  </w:num>
  <w:num w:numId="21">
    <w:abstractNumId w:val="25"/>
  </w:num>
  <w:num w:numId="22">
    <w:abstractNumId w:val="5"/>
  </w:num>
  <w:num w:numId="23">
    <w:abstractNumId w:val="4"/>
  </w:num>
  <w:num w:numId="24">
    <w:abstractNumId w:val="34"/>
  </w:num>
  <w:num w:numId="25">
    <w:abstractNumId w:val="18"/>
  </w:num>
  <w:num w:numId="26">
    <w:abstractNumId w:val="9"/>
  </w:num>
  <w:num w:numId="27">
    <w:abstractNumId w:val="16"/>
  </w:num>
  <w:num w:numId="28">
    <w:abstractNumId w:val="36"/>
  </w:num>
  <w:num w:numId="29">
    <w:abstractNumId w:val="31"/>
  </w:num>
  <w:num w:numId="30">
    <w:abstractNumId w:val="24"/>
  </w:num>
  <w:num w:numId="31">
    <w:abstractNumId w:val="14"/>
  </w:num>
  <w:num w:numId="32">
    <w:abstractNumId w:val="29"/>
  </w:num>
  <w:num w:numId="33">
    <w:abstractNumId w:val="15"/>
  </w:num>
  <w:num w:numId="34">
    <w:abstractNumId w:val="38"/>
  </w:num>
  <w:num w:numId="35">
    <w:abstractNumId w:val="12"/>
  </w:num>
  <w:num w:numId="36">
    <w:abstractNumId w:val="0"/>
  </w:num>
  <w:num w:numId="37">
    <w:abstractNumId w:val="1"/>
  </w:num>
  <w:num w:numId="38">
    <w:abstractNumId w:val="2"/>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FE4643"/>
    <w:rsid w:val="00024668"/>
    <w:rsid w:val="0003455F"/>
    <w:rsid w:val="000538EC"/>
    <w:rsid w:val="00077179"/>
    <w:rsid w:val="00106BAF"/>
    <w:rsid w:val="00112550"/>
    <w:rsid w:val="00136242"/>
    <w:rsid w:val="001606FD"/>
    <w:rsid w:val="00164A89"/>
    <w:rsid w:val="001A033A"/>
    <w:rsid w:val="001A03B7"/>
    <w:rsid w:val="001B2E06"/>
    <w:rsid w:val="00233DB4"/>
    <w:rsid w:val="002573FD"/>
    <w:rsid w:val="002B0E81"/>
    <w:rsid w:val="002C1D40"/>
    <w:rsid w:val="002F4594"/>
    <w:rsid w:val="003342B4"/>
    <w:rsid w:val="00342D8A"/>
    <w:rsid w:val="00396A9C"/>
    <w:rsid w:val="003D5304"/>
    <w:rsid w:val="004A246E"/>
    <w:rsid w:val="005311E2"/>
    <w:rsid w:val="0057177C"/>
    <w:rsid w:val="006B0A34"/>
    <w:rsid w:val="006F724B"/>
    <w:rsid w:val="00746B1A"/>
    <w:rsid w:val="007968B3"/>
    <w:rsid w:val="00801163"/>
    <w:rsid w:val="0081225C"/>
    <w:rsid w:val="008266C8"/>
    <w:rsid w:val="0086181D"/>
    <w:rsid w:val="00873F31"/>
    <w:rsid w:val="008816B7"/>
    <w:rsid w:val="008E54EC"/>
    <w:rsid w:val="0091342C"/>
    <w:rsid w:val="00950CF1"/>
    <w:rsid w:val="00991F45"/>
    <w:rsid w:val="009946E6"/>
    <w:rsid w:val="00A27F4B"/>
    <w:rsid w:val="00A51A21"/>
    <w:rsid w:val="00AB0B08"/>
    <w:rsid w:val="00BB400D"/>
    <w:rsid w:val="00BE6F62"/>
    <w:rsid w:val="00C44DF0"/>
    <w:rsid w:val="00C45473"/>
    <w:rsid w:val="00C6109D"/>
    <w:rsid w:val="00CE693F"/>
    <w:rsid w:val="00D14A04"/>
    <w:rsid w:val="00D5017F"/>
    <w:rsid w:val="00DB795B"/>
    <w:rsid w:val="00DC01B7"/>
    <w:rsid w:val="00E06D59"/>
    <w:rsid w:val="00E2670D"/>
    <w:rsid w:val="00EA2806"/>
    <w:rsid w:val="00F076E7"/>
    <w:rsid w:val="00FB7B01"/>
    <w:rsid w:val="00FC7984"/>
    <w:rsid w:val="00FE4643"/>
    <w:rsid w:val="00FF6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643"/>
    <w:pPr>
      <w:spacing w:after="0" w:line="360" w:lineRule="auto"/>
    </w:pPr>
    <w:rPr>
      <w:rFonts w:ascii="Times New Roman" w:eastAsia="Times New Roman" w:hAnsi="Times New Roman" w:cs="Times New Roman"/>
      <w:sz w:val="28"/>
      <w:lang w:eastAsia="ru-RU"/>
    </w:rPr>
  </w:style>
  <w:style w:type="paragraph" w:styleId="1">
    <w:name w:val="heading 1"/>
    <w:basedOn w:val="a"/>
    <w:next w:val="a"/>
    <w:link w:val="10"/>
    <w:qFormat/>
    <w:rsid w:val="00FE4643"/>
    <w:pPr>
      <w:keepNext/>
      <w:autoSpaceDE w:val="0"/>
      <w:autoSpaceDN w:val="0"/>
      <w:adjustRightInd w:val="0"/>
      <w:spacing w:line="240" w:lineRule="auto"/>
      <w:ind w:firstLine="540"/>
      <w:jc w:val="both"/>
      <w:outlineLvl w:val="0"/>
    </w:pPr>
    <w:rPr>
      <w:color w:val="0000FF"/>
      <w:szCs w:val="24"/>
    </w:rPr>
  </w:style>
  <w:style w:type="paragraph" w:styleId="5">
    <w:name w:val="heading 5"/>
    <w:basedOn w:val="a"/>
    <w:next w:val="a"/>
    <w:link w:val="50"/>
    <w:qFormat/>
    <w:rsid w:val="00FE4643"/>
    <w:pPr>
      <w:keepNext/>
      <w:spacing w:line="240" w:lineRule="auto"/>
      <w:jc w:val="center"/>
      <w:outlineLvl w:val="4"/>
    </w:pPr>
    <w:rPr>
      <w:b/>
      <w:caps/>
      <w:noProof/>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643"/>
    <w:rPr>
      <w:rFonts w:ascii="Times New Roman" w:eastAsia="Times New Roman" w:hAnsi="Times New Roman" w:cs="Times New Roman"/>
      <w:color w:val="0000FF"/>
      <w:sz w:val="28"/>
      <w:szCs w:val="24"/>
      <w:lang w:eastAsia="ru-RU"/>
    </w:rPr>
  </w:style>
  <w:style w:type="character" w:customStyle="1" w:styleId="50">
    <w:name w:val="Заголовок 5 Знак"/>
    <w:basedOn w:val="a0"/>
    <w:link w:val="5"/>
    <w:rsid w:val="00FE4643"/>
    <w:rPr>
      <w:rFonts w:ascii="Times New Roman" w:eastAsia="Times New Roman" w:hAnsi="Times New Roman" w:cs="Times New Roman"/>
      <w:b/>
      <w:caps/>
      <w:noProof/>
      <w:sz w:val="44"/>
      <w:szCs w:val="20"/>
      <w:lang w:eastAsia="ru-RU"/>
    </w:rPr>
  </w:style>
  <w:style w:type="paragraph" w:customStyle="1" w:styleId="11">
    <w:name w:val="Абзац списка1"/>
    <w:basedOn w:val="a"/>
    <w:link w:val="ListParagraphChar"/>
    <w:rsid w:val="00FE4643"/>
    <w:pPr>
      <w:ind w:left="720"/>
      <w:contextualSpacing/>
    </w:pPr>
  </w:style>
  <w:style w:type="character" w:customStyle="1" w:styleId="ListParagraphChar">
    <w:name w:val="List Paragraph Char"/>
    <w:link w:val="11"/>
    <w:locked/>
    <w:rsid w:val="00FE4643"/>
    <w:rPr>
      <w:rFonts w:ascii="Times New Roman" w:eastAsia="Times New Roman" w:hAnsi="Times New Roman" w:cs="Times New Roman"/>
      <w:sz w:val="28"/>
      <w:lang w:eastAsia="ru-RU"/>
    </w:rPr>
  </w:style>
  <w:style w:type="paragraph" w:customStyle="1" w:styleId="ConsPlusNormal">
    <w:name w:val="ConsPlusNormal"/>
    <w:link w:val="ConsPlusNormal0"/>
    <w:uiPriority w:val="99"/>
    <w:rsid w:val="00FE46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E4643"/>
    <w:rPr>
      <w:rFonts w:ascii="Arial" w:eastAsia="Times New Roman" w:hAnsi="Arial" w:cs="Arial"/>
      <w:sz w:val="20"/>
      <w:szCs w:val="20"/>
      <w:lang w:eastAsia="ru-RU"/>
    </w:rPr>
  </w:style>
  <w:style w:type="paragraph" w:customStyle="1" w:styleId="ConsPlusTitle">
    <w:name w:val="ConsPlusTitle"/>
    <w:uiPriority w:val="99"/>
    <w:rsid w:val="00FE46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R1">
    <w:name w:val="FR1"/>
    <w:rsid w:val="00FE4643"/>
    <w:pPr>
      <w:widowControl w:val="0"/>
      <w:snapToGrid w:val="0"/>
      <w:spacing w:before="280" w:after="0" w:line="240" w:lineRule="auto"/>
      <w:ind w:left="40"/>
      <w:jc w:val="center"/>
    </w:pPr>
    <w:rPr>
      <w:rFonts w:ascii="Arial" w:eastAsia="Times New Roman" w:hAnsi="Arial" w:cs="Times New Roman"/>
      <w:sz w:val="44"/>
      <w:szCs w:val="20"/>
      <w:lang w:eastAsia="ru-RU"/>
    </w:rPr>
  </w:style>
  <w:style w:type="paragraph" w:customStyle="1" w:styleId="FR2">
    <w:name w:val="FR2"/>
    <w:rsid w:val="00FE4643"/>
    <w:pPr>
      <w:widowControl w:val="0"/>
      <w:snapToGrid w:val="0"/>
      <w:spacing w:after="0" w:line="240" w:lineRule="auto"/>
      <w:jc w:val="both"/>
    </w:pPr>
    <w:rPr>
      <w:rFonts w:ascii="Times New Roman" w:eastAsia="Times New Roman" w:hAnsi="Times New Roman" w:cs="Times New Roman"/>
      <w:b/>
      <w:i/>
      <w:sz w:val="12"/>
      <w:szCs w:val="20"/>
      <w:lang w:eastAsia="ru-RU"/>
    </w:rPr>
  </w:style>
  <w:style w:type="paragraph" w:styleId="a3">
    <w:name w:val="Balloon Text"/>
    <w:basedOn w:val="a"/>
    <w:link w:val="a4"/>
    <w:rsid w:val="00FE4643"/>
    <w:pPr>
      <w:spacing w:line="240" w:lineRule="auto"/>
    </w:pPr>
    <w:rPr>
      <w:rFonts w:ascii="Tahoma" w:hAnsi="Tahoma"/>
      <w:sz w:val="16"/>
      <w:szCs w:val="16"/>
    </w:rPr>
  </w:style>
  <w:style w:type="character" w:customStyle="1" w:styleId="a4">
    <w:name w:val="Текст выноски Знак"/>
    <w:basedOn w:val="a0"/>
    <w:link w:val="a3"/>
    <w:rsid w:val="00FE4643"/>
    <w:rPr>
      <w:rFonts w:ascii="Tahoma" w:eastAsia="Times New Roman" w:hAnsi="Tahoma" w:cs="Times New Roman"/>
      <w:sz w:val="16"/>
      <w:szCs w:val="16"/>
      <w:lang w:eastAsia="ru-RU"/>
    </w:rPr>
  </w:style>
  <w:style w:type="paragraph" w:customStyle="1" w:styleId="a5">
    <w:name w:val="Стандарт"/>
    <w:rsid w:val="00FE4643"/>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6">
    <w:name w:val="Hyperlink"/>
    <w:uiPriority w:val="99"/>
    <w:rsid w:val="00FE4643"/>
    <w:rPr>
      <w:color w:val="0000FF"/>
      <w:u w:val="single"/>
    </w:rPr>
  </w:style>
  <w:style w:type="paragraph" w:customStyle="1" w:styleId="u">
    <w:name w:val="u"/>
    <w:basedOn w:val="a"/>
    <w:rsid w:val="00FE4643"/>
    <w:pPr>
      <w:spacing w:before="100" w:beforeAutospacing="1" w:after="100" w:afterAutospacing="1" w:line="240" w:lineRule="auto"/>
    </w:pPr>
    <w:rPr>
      <w:sz w:val="24"/>
      <w:szCs w:val="24"/>
    </w:rPr>
  </w:style>
  <w:style w:type="paragraph" w:styleId="a7">
    <w:name w:val="Body Text"/>
    <w:basedOn w:val="a"/>
    <w:link w:val="a8"/>
    <w:rsid w:val="00FE4643"/>
    <w:pPr>
      <w:spacing w:line="240" w:lineRule="auto"/>
    </w:pPr>
    <w:rPr>
      <w:b/>
      <w:bCs/>
      <w:szCs w:val="20"/>
    </w:rPr>
  </w:style>
  <w:style w:type="character" w:customStyle="1" w:styleId="a8">
    <w:name w:val="Основной текст Знак"/>
    <w:basedOn w:val="a0"/>
    <w:link w:val="a7"/>
    <w:rsid w:val="00FE4643"/>
    <w:rPr>
      <w:rFonts w:ascii="Times New Roman" w:eastAsia="Times New Roman" w:hAnsi="Times New Roman" w:cs="Times New Roman"/>
      <w:b/>
      <w:bCs/>
      <w:sz w:val="28"/>
      <w:szCs w:val="20"/>
      <w:lang w:eastAsia="ru-RU"/>
    </w:rPr>
  </w:style>
  <w:style w:type="paragraph" w:customStyle="1" w:styleId="materialtext1">
    <w:name w:val="material_text1"/>
    <w:basedOn w:val="a"/>
    <w:rsid w:val="00FE4643"/>
    <w:pPr>
      <w:spacing w:before="100" w:beforeAutospacing="1" w:after="100" w:afterAutospacing="1" w:line="312" w:lineRule="atLeast"/>
      <w:jc w:val="both"/>
    </w:pPr>
    <w:rPr>
      <w:sz w:val="20"/>
      <w:szCs w:val="20"/>
    </w:rPr>
  </w:style>
  <w:style w:type="paragraph" w:customStyle="1" w:styleId="3">
    <w:name w:val="Обычный (веб)3"/>
    <w:basedOn w:val="a"/>
    <w:rsid w:val="00FE4643"/>
    <w:pPr>
      <w:spacing w:before="280" w:after="280" w:line="240" w:lineRule="auto"/>
      <w:jc w:val="both"/>
    </w:pPr>
    <w:rPr>
      <w:sz w:val="24"/>
      <w:szCs w:val="24"/>
      <w:lang w:eastAsia="ar-SA"/>
    </w:rPr>
  </w:style>
  <w:style w:type="paragraph" w:styleId="a9">
    <w:name w:val="Normal (Web)"/>
    <w:basedOn w:val="a"/>
    <w:unhideWhenUsed/>
    <w:rsid w:val="00FE4643"/>
    <w:pPr>
      <w:spacing w:before="100" w:beforeAutospacing="1" w:after="100" w:afterAutospacing="1" w:line="240" w:lineRule="auto"/>
    </w:pPr>
    <w:rPr>
      <w:sz w:val="24"/>
      <w:szCs w:val="24"/>
    </w:rPr>
  </w:style>
  <w:style w:type="paragraph" w:styleId="HTML">
    <w:name w:val="HTML Preformatted"/>
    <w:basedOn w:val="a"/>
    <w:link w:val="HTML0"/>
    <w:rsid w:val="00FE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pPr>
    <w:rPr>
      <w:rFonts w:ascii="Courier New" w:hAnsi="Courier New"/>
      <w:sz w:val="20"/>
      <w:szCs w:val="20"/>
    </w:rPr>
  </w:style>
  <w:style w:type="character" w:customStyle="1" w:styleId="HTML0">
    <w:name w:val="Стандартный HTML Знак"/>
    <w:basedOn w:val="a0"/>
    <w:link w:val="HTML"/>
    <w:rsid w:val="00FE4643"/>
    <w:rPr>
      <w:rFonts w:ascii="Courier New" w:eastAsia="Times New Roman" w:hAnsi="Courier New" w:cs="Times New Roman"/>
      <w:sz w:val="20"/>
      <w:szCs w:val="20"/>
      <w:lang w:eastAsia="ru-RU"/>
    </w:rPr>
  </w:style>
  <w:style w:type="paragraph" w:styleId="aa">
    <w:name w:val="header"/>
    <w:basedOn w:val="a"/>
    <w:link w:val="ab"/>
    <w:rsid w:val="00FE4643"/>
    <w:pPr>
      <w:tabs>
        <w:tab w:val="center" w:pos="4677"/>
        <w:tab w:val="right" w:pos="9355"/>
      </w:tabs>
    </w:pPr>
  </w:style>
  <w:style w:type="character" w:customStyle="1" w:styleId="ab">
    <w:name w:val="Верхний колонтитул Знак"/>
    <w:basedOn w:val="a0"/>
    <w:link w:val="aa"/>
    <w:rsid w:val="00FE4643"/>
    <w:rPr>
      <w:rFonts w:ascii="Times New Roman" w:eastAsia="Times New Roman" w:hAnsi="Times New Roman" w:cs="Times New Roman"/>
      <w:sz w:val="28"/>
      <w:lang w:eastAsia="ru-RU"/>
    </w:rPr>
  </w:style>
  <w:style w:type="paragraph" w:styleId="ac">
    <w:name w:val="footer"/>
    <w:basedOn w:val="a"/>
    <w:link w:val="ad"/>
    <w:uiPriority w:val="99"/>
    <w:rsid w:val="00FE4643"/>
    <w:pPr>
      <w:tabs>
        <w:tab w:val="center" w:pos="4677"/>
        <w:tab w:val="right" w:pos="9355"/>
      </w:tabs>
    </w:pPr>
  </w:style>
  <w:style w:type="character" w:customStyle="1" w:styleId="ad">
    <w:name w:val="Нижний колонтитул Знак"/>
    <w:basedOn w:val="a0"/>
    <w:link w:val="ac"/>
    <w:uiPriority w:val="99"/>
    <w:rsid w:val="00FE4643"/>
    <w:rPr>
      <w:rFonts w:ascii="Times New Roman" w:eastAsia="Times New Roman" w:hAnsi="Times New Roman" w:cs="Times New Roman"/>
      <w:sz w:val="28"/>
      <w:lang w:eastAsia="ru-RU"/>
    </w:rPr>
  </w:style>
  <w:style w:type="table" w:styleId="ae">
    <w:name w:val="Table Grid"/>
    <w:basedOn w:val="a1"/>
    <w:uiPriority w:val="59"/>
    <w:rsid w:val="00FE46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qFormat/>
    <w:rsid w:val="00FE4643"/>
    <w:pPr>
      <w:suppressAutoHyphens/>
      <w:spacing w:after="0" w:line="240" w:lineRule="auto"/>
    </w:pPr>
    <w:rPr>
      <w:rFonts w:ascii="Times New Roman" w:eastAsia="Times New Roman" w:hAnsi="Times New Roman" w:cs="Times New Roman"/>
      <w:sz w:val="28"/>
      <w:lang w:eastAsia="ar-SA"/>
    </w:rPr>
  </w:style>
  <w:style w:type="paragraph" w:styleId="af0">
    <w:name w:val="Title"/>
    <w:basedOn w:val="a"/>
    <w:link w:val="af1"/>
    <w:qFormat/>
    <w:rsid w:val="00FE4643"/>
    <w:pPr>
      <w:spacing w:line="240" w:lineRule="auto"/>
      <w:jc w:val="center"/>
    </w:pPr>
    <w:rPr>
      <w:sz w:val="24"/>
      <w:szCs w:val="20"/>
    </w:rPr>
  </w:style>
  <w:style w:type="character" w:customStyle="1" w:styleId="af1">
    <w:name w:val="Название Знак"/>
    <w:basedOn w:val="a0"/>
    <w:link w:val="af0"/>
    <w:rsid w:val="00FE4643"/>
    <w:rPr>
      <w:rFonts w:ascii="Times New Roman" w:eastAsia="Times New Roman" w:hAnsi="Times New Roman" w:cs="Times New Roman"/>
      <w:sz w:val="24"/>
      <w:szCs w:val="20"/>
      <w:lang w:eastAsia="ru-RU"/>
    </w:rPr>
  </w:style>
  <w:style w:type="paragraph" w:styleId="2">
    <w:name w:val="Body Text 2"/>
    <w:basedOn w:val="a"/>
    <w:link w:val="20"/>
    <w:rsid w:val="00FE4643"/>
    <w:pPr>
      <w:spacing w:line="240" w:lineRule="auto"/>
      <w:jc w:val="center"/>
    </w:pPr>
    <w:rPr>
      <w:szCs w:val="20"/>
    </w:rPr>
  </w:style>
  <w:style w:type="character" w:customStyle="1" w:styleId="20">
    <w:name w:val="Основной текст 2 Знак"/>
    <w:basedOn w:val="a0"/>
    <w:link w:val="2"/>
    <w:rsid w:val="00FE4643"/>
    <w:rPr>
      <w:rFonts w:ascii="Times New Roman" w:eastAsia="Times New Roman" w:hAnsi="Times New Roman" w:cs="Times New Roman"/>
      <w:sz w:val="28"/>
      <w:szCs w:val="20"/>
      <w:lang w:eastAsia="ru-RU"/>
    </w:rPr>
  </w:style>
  <w:style w:type="paragraph" w:styleId="af2">
    <w:name w:val="Block Text"/>
    <w:basedOn w:val="a"/>
    <w:rsid w:val="00FE4643"/>
    <w:pPr>
      <w:spacing w:line="240" w:lineRule="auto"/>
      <w:ind w:left="-426" w:right="-142" w:firstLine="426"/>
      <w:jc w:val="center"/>
    </w:pPr>
    <w:rPr>
      <w:b/>
      <w:caps/>
      <w:noProof/>
      <w:sz w:val="40"/>
      <w:szCs w:val="20"/>
    </w:rPr>
  </w:style>
  <w:style w:type="paragraph" w:customStyle="1" w:styleId="Style3">
    <w:name w:val="Style3"/>
    <w:basedOn w:val="a"/>
    <w:rsid w:val="00FE4643"/>
    <w:pPr>
      <w:widowControl w:val="0"/>
      <w:autoSpaceDE w:val="0"/>
      <w:autoSpaceDN w:val="0"/>
      <w:adjustRightInd w:val="0"/>
      <w:spacing w:line="323" w:lineRule="exact"/>
    </w:pPr>
    <w:rPr>
      <w:sz w:val="24"/>
      <w:szCs w:val="24"/>
    </w:rPr>
  </w:style>
  <w:style w:type="character" w:customStyle="1" w:styleId="FontStyle15">
    <w:name w:val="Font Style15"/>
    <w:rsid w:val="00FE4643"/>
    <w:rPr>
      <w:rFonts w:ascii="Times New Roman" w:hAnsi="Times New Roman" w:cs="Times New Roman" w:hint="default"/>
      <w:sz w:val="26"/>
      <w:szCs w:val="26"/>
    </w:rPr>
  </w:style>
  <w:style w:type="paragraph" w:styleId="af3">
    <w:name w:val="Revision"/>
    <w:hidden/>
    <w:uiPriority w:val="99"/>
    <w:semiHidden/>
    <w:rsid w:val="00FE4643"/>
    <w:pPr>
      <w:spacing w:after="0" w:line="240" w:lineRule="auto"/>
    </w:pPr>
    <w:rPr>
      <w:rFonts w:ascii="Times New Roman" w:eastAsia="Times New Roman" w:hAnsi="Times New Roman" w:cs="Times New Roman"/>
      <w:sz w:val="24"/>
      <w:szCs w:val="24"/>
      <w:lang w:val="en-US" w:eastAsia="ru-RU"/>
    </w:rPr>
  </w:style>
  <w:style w:type="paragraph" w:customStyle="1" w:styleId="12">
    <w:name w:val="Обычный (веб)1"/>
    <w:basedOn w:val="a"/>
    <w:rsid w:val="00FE4643"/>
    <w:pPr>
      <w:suppressAutoHyphens/>
      <w:spacing w:before="28" w:after="28" w:line="100" w:lineRule="atLeast"/>
    </w:pPr>
    <w:rPr>
      <w:rFonts w:ascii="Arial CYR" w:hAnsi="Arial CYR" w:cs="Arial CYR"/>
      <w:kern w:val="1"/>
      <w:sz w:val="20"/>
      <w:szCs w:val="20"/>
      <w:lang w:eastAsia="ar-SA"/>
    </w:rPr>
  </w:style>
  <w:style w:type="paragraph" w:customStyle="1" w:styleId="ConsPlusNonformat">
    <w:name w:val="ConsPlusNonformat"/>
    <w:rsid w:val="00FE4643"/>
    <w:pPr>
      <w:suppressAutoHyphens/>
      <w:spacing w:after="0" w:line="240" w:lineRule="auto"/>
    </w:pPr>
    <w:rPr>
      <w:rFonts w:ascii="Courier New" w:eastAsia="Times New Roman" w:hAnsi="Courier New" w:cs="Courier New"/>
      <w:kern w:val="1"/>
      <w:sz w:val="20"/>
      <w:szCs w:val="20"/>
      <w:lang w:eastAsia="ar-SA"/>
    </w:rPr>
  </w:style>
  <w:style w:type="character" w:customStyle="1" w:styleId="af4">
    <w:name w:val="Цветовое выделение"/>
    <w:rsid w:val="00FE4643"/>
    <w:rPr>
      <w:b/>
      <w:color w:val="000080"/>
    </w:rPr>
  </w:style>
  <w:style w:type="character" w:styleId="af5">
    <w:name w:val="Strong"/>
    <w:qFormat/>
    <w:rsid w:val="00FE4643"/>
    <w:rPr>
      <w:b/>
      <w:bCs/>
    </w:rPr>
  </w:style>
  <w:style w:type="character" w:customStyle="1" w:styleId="WW-Absatz-Standardschriftart1111111111111111111">
    <w:name w:val="WW-Absatz-Standardschriftart1111111111111111111"/>
    <w:rsid w:val="00FE4643"/>
  </w:style>
  <w:style w:type="paragraph" w:customStyle="1" w:styleId="msonormalbullet2gif">
    <w:name w:val="msonormalbullet2.gif"/>
    <w:basedOn w:val="a"/>
    <w:rsid w:val="00FB7B01"/>
    <w:pPr>
      <w:spacing w:before="100" w:beforeAutospacing="1" w:after="100" w:afterAutospacing="1" w:line="240" w:lineRule="auto"/>
    </w:pPr>
    <w:rPr>
      <w:sz w:val="24"/>
      <w:szCs w:val="24"/>
    </w:rPr>
  </w:style>
  <w:style w:type="paragraph" w:customStyle="1" w:styleId="af6">
    <w:name w:val="Содержимое таблицы"/>
    <w:basedOn w:val="a"/>
    <w:rsid w:val="001A03B7"/>
    <w:pPr>
      <w:widowControl w:val="0"/>
      <w:suppressLineNumbers/>
      <w:suppressAutoHyphens/>
      <w:spacing w:line="240" w:lineRule="auto"/>
    </w:pPr>
    <w:rPr>
      <w:rFonts w:eastAsia="Lucida Sans Unicode" w:cs="Tahoma"/>
      <w:color w:val="000000"/>
      <w:sz w:val="24"/>
      <w:szCs w:val="24"/>
      <w:lang w:val="en-US" w:eastAsia="en-US" w:bidi="en-US"/>
    </w:rPr>
  </w:style>
  <w:style w:type="paragraph" w:styleId="af7">
    <w:name w:val="List Paragraph"/>
    <w:basedOn w:val="a"/>
    <w:uiPriority w:val="34"/>
    <w:qFormat/>
    <w:rsid w:val="00A51A21"/>
    <w:pPr>
      <w:ind w:left="720"/>
      <w:contextualSpacing/>
    </w:pPr>
  </w:style>
  <w:style w:type="character" w:styleId="af8">
    <w:name w:val="FollowedHyperlink"/>
    <w:basedOn w:val="a0"/>
    <w:uiPriority w:val="99"/>
    <w:semiHidden/>
    <w:unhideWhenUsed/>
    <w:rsid w:val="003342B4"/>
    <w:rPr>
      <w:color w:val="800080" w:themeColor="followedHyperlink"/>
      <w:u w:val="single"/>
    </w:rPr>
  </w:style>
  <w:style w:type="character" w:styleId="af9">
    <w:name w:val="page number"/>
    <w:basedOn w:val="a0"/>
    <w:uiPriority w:val="99"/>
    <w:rsid w:val="0002466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162624">
      <w:bodyDiv w:val="1"/>
      <w:marLeft w:val="0"/>
      <w:marRight w:val="0"/>
      <w:marTop w:val="0"/>
      <w:marBottom w:val="0"/>
      <w:divBdr>
        <w:top w:val="none" w:sz="0" w:space="0" w:color="auto"/>
        <w:left w:val="none" w:sz="0" w:space="0" w:color="auto"/>
        <w:bottom w:val="none" w:sz="0" w:space="0" w:color="auto"/>
        <w:right w:val="none" w:sz="0" w:space="0" w:color="auto"/>
      </w:divBdr>
    </w:div>
    <w:div w:id="642388568">
      <w:bodyDiv w:val="1"/>
      <w:marLeft w:val="0"/>
      <w:marRight w:val="0"/>
      <w:marTop w:val="0"/>
      <w:marBottom w:val="0"/>
      <w:divBdr>
        <w:top w:val="none" w:sz="0" w:space="0" w:color="auto"/>
        <w:left w:val="none" w:sz="0" w:space="0" w:color="auto"/>
        <w:bottom w:val="none" w:sz="0" w:space="0" w:color="auto"/>
        <w:right w:val="none" w:sz="0" w:space="0" w:color="auto"/>
      </w:divBdr>
    </w:div>
    <w:div w:id="98135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99C399414D1D29D4CEBA1910DA8D4C27AD86C6E1FA290775353EEC3B481E39F37E16328D2C22C5E31AG" TargetMode="External"/><Relationship Id="rId13" Type="http://schemas.openxmlformats.org/officeDocument/2006/relationships/hyperlink" Target="consultantplus://offline/ref=6A99C399414D1D29D4CEBA1910DA8D4C27AD86C6E1FA290775353EEC3B481E39F37E16328D2D27C6E310G" TargetMode="External"/><Relationship Id="rId18" Type="http://schemas.openxmlformats.org/officeDocument/2006/relationships/hyperlink" Target="consultantplus://offline/ref=6840B78F8BFE57BF39BC0B23488DA7FEFAFB6C00B9997E8CC4A8B735E6k4YE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6A99C399414D1D29D4CEBA1910DA8D4C27AD86C6E1FA290775353EEC3B481E39F37E1636E81CG" TargetMode="External"/><Relationship Id="rId17" Type="http://schemas.openxmlformats.org/officeDocument/2006/relationships/hyperlink" Target="http://nikolsk.rkursk.ru/" TargetMode="External"/><Relationship Id="rId2" Type="http://schemas.openxmlformats.org/officeDocument/2006/relationships/styles" Target="styles.xml"/><Relationship Id="rId16" Type="http://schemas.openxmlformats.org/officeDocument/2006/relationships/hyperlink" Target="http://nikolsk.rkursk.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A99C399414D1D29D4CEBA1910DA8D4C27AD86C6E1FA290775353EEC3B481E39F37E16328D2D27C6E312G" TargetMode="External"/><Relationship Id="rId5" Type="http://schemas.openxmlformats.org/officeDocument/2006/relationships/footnotes" Target="footnotes.xml"/><Relationship Id="rId15" Type="http://schemas.openxmlformats.org/officeDocument/2006/relationships/hyperlink" Target="http://nikolsk.rkursk.ru/" TargetMode="External"/><Relationship Id="rId23" Type="http://schemas.microsoft.com/office/2007/relationships/stylesWithEffects" Target="stylesWithEffects.xml"/><Relationship Id="rId10" Type="http://schemas.openxmlformats.org/officeDocument/2006/relationships/hyperlink" Target="consultantplus://offline/ref=6A99C399414D1D29D4CEBA1910DA8D4C27AD86C6E1FA290775353EEC3B481E39F37E16328D2D27C6E313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6A99C399414D1D29D4CEBA1910DA8D4C27AD86C6E1FA290775353EEC3B481E39F37E16328D2D27C5E314G" TargetMode="External"/><Relationship Id="rId14" Type="http://schemas.openxmlformats.org/officeDocument/2006/relationships/hyperlink" Target="http://nikolsk.rku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Pages>
  <Words>13175</Words>
  <Characters>75099</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user</cp:lastModifiedBy>
  <cp:revision>9</cp:revision>
  <cp:lastPrinted>2015-08-07T09:48:00Z</cp:lastPrinted>
  <dcterms:created xsi:type="dcterms:W3CDTF">2015-04-02T08:46:00Z</dcterms:created>
  <dcterms:modified xsi:type="dcterms:W3CDTF">2015-10-07T08:54:00Z</dcterms:modified>
</cp:coreProperties>
</file>